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DEB30F" w14:textId="77777777" w:rsidR="005C09F0" w:rsidRPr="006C3B49" w:rsidRDefault="005C09F0">
      <w:pPr>
        <w:pStyle w:val="Tytu"/>
        <w:rPr>
          <w:sz w:val="32"/>
          <w:szCs w:val="32"/>
        </w:rPr>
      </w:pPr>
      <w:r w:rsidRPr="006C3B49">
        <w:rPr>
          <w:sz w:val="32"/>
          <w:szCs w:val="32"/>
        </w:rPr>
        <w:t xml:space="preserve">BIELSKIE POGOTOWIE RATUNKOWE </w:t>
      </w:r>
    </w:p>
    <w:p w14:paraId="40883EDC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5E053DD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9FE2C3D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36F3E9AA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657FFDD" w14:textId="77777777" w:rsidR="005C09F0" w:rsidRPr="006C3B49" w:rsidRDefault="005C09F0">
      <w:pPr>
        <w:pStyle w:val="Nagwek1"/>
        <w:rPr>
          <w:i w:val="0"/>
          <w:iCs w:val="0"/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 xml:space="preserve">SZCZEGÓŁOWE WARUNKI </w:t>
      </w:r>
      <w:r w:rsidR="005555DB">
        <w:rPr>
          <w:i w:val="0"/>
          <w:iCs w:val="0"/>
          <w:sz w:val="32"/>
          <w:szCs w:val="32"/>
        </w:rPr>
        <w:t xml:space="preserve">UZUPEŁNIAJĄCEGO </w:t>
      </w:r>
      <w:r w:rsidRPr="006C3B49">
        <w:rPr>
          <w:i w:val="0"/>
          <w:iCs w:val="0"/>
          <w:sz w:val="32"/>
          <w:szCs w:val="32"/>
        </w:rPr>
        <w:t>KONKURSU OFERT</w:t>
      </w:r>
    </w:p>
    <w:p w14:paraId="38FFAAB6" w14:textId="77777777" w:rsidR="00AB0240" w:rsidRPr="00AB0240" w:rsidRDefault="005C09F0">
      <w:pPr>
        <w:pStyle w:val="Nagwek1"/>
        <w:rPr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 xml:space="preserve">ORAZ MATERIAŁY INFORMACYJNE </w:t>
      </w:r>
    </w:p>
    <w:p w14:paraId="4344D166" w14:textId="77777777" w:rsidR="005C09F0" w:rsidRPr="006C3B49" w:rsidRDefault="005C09F0">
      <w:pPr>
        <w:pStyle w:val="Nagwek1"/>
        <w:rPr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>O PRZEDMIOCIE KONKURSU OFERT</w:t>
      </w:r>
    </w:p>
    <w:p w14:paraId="42220242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2DBD6D67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571AD093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3AC06E2C" w14:textId="77777777" w:rsidR="005C09F0" w:rsidRPr="006C3B49" w:rsidRDefault="005C09F0">
      <w:pPr>
        <w:jc w:val="center"/>
        <w:rPr>
          <w:b/>
          <w:i/>
          <w:sz w:val="32"/>
          <w:szCs w:val="32"/>
        </w:rPr>
      </w:pPr>
    </w:p>
    <w:p w14:paraId="034F4E80" w14:textId="77777777" w:rsidR="005C09F0" w:rsidRPr="006C3B49" w:rsidRDefault="005C09F0" w:rsidP="00E45718">
      <w:pPr>
        <w:rPr>
          <w:b/>
          <w:i/>
          <w:sz w:val="32"/>
          <w:szCs w:val="32"/>
        </w:rPr>
      </w:pPr>
    </w:p>
    <w:p w14:paraId="1483470A" w14:textId="77777777" w:rsidR="005C09F0" w:rsidRPr="006C3B49" w:rsidRDefault="005C09F0">
      <w:pPr>
        <w:jc w:val="center"/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 xml:space="preserve">Bielskiego Pogotowia  Ratunkowego </w:t>
      </w:r>
    </w:p>
    <w:p w14:paraId="0B490981" w14:textId="77777777" w:rsidR="005C09F0" w:rsidRPr="006C3B49" w:rsidRDefault="005C09F0">
      <w:pPr>
        <w:jc w:val="center"/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 xml:space="preserve">na udzielanie przez lekarzy świadczeń zdrowotnych  </w:t>
      </w:r>
    </w:p>
    <w:p w14:paraId="0BFE4D31" w14:textId="79F31EB8" w:rsidR="005C09F0" w:rsidRDefault="002F71A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w okresie od </w:t>
      </w:r>
      <w:r w:rsidR="002B4D67">
        <w:rPr>
          <w:b/>
          <w:i/>
          <w:sz w:val="32"/>
          <w:szCs w:val="32"/>
        </w:rPr>
        <w:t>01.</w:t>
      </w:r>
      <w:r w:rsidR="00556E6E">
        <w:rPr>
          <w:b/>
          <w:i/>
          <w:sz w:val="32"/>
          <w:szCs w:val="32"/>
        </w:rPr>
        <w:t>01</w:t>
      </w:r>
      <w:r w:rsidR="002B4D67">
        <w:rPr>
          <w:b/>
          <w:i/>
          <w:sz w:val="32"/>
          <w:szCs w:val="32"/>
        </w:rPr>
        <w:t>.202</w:t>
      </w:r>
      <w:r w:rsidR="00556E6E">
        <w:rPr>
          <w:b/>
          <w:i/>
          <w:sz w:val="32"/>
          <w:szCs w:val="32"/>
        </w:rPr>
        <w:t>4</w:t>
      </w:r>
      <w:r w:rsidR="00740E9B">
        <w:rPr>
          <w:b/>
          <w:i/>
          <w:sz w:val="32"/>
          <w:szCs w:val="32"/>
        </w:rPr>
        <w:t xml:space="preserve"> </w:t>
      </w:r>
      <w:r w:rsidR="002B4D67">
        <w:rPr>
          <w:b/>
          <w:i/>
          <w:sz w:val="32"/>
          <w:szCs w:val="32"/>
        </w:rPr>
        <w:t>r. do 31.12.2024</w:t>
      </w:r>
      <w:r w:rsidR="005C09F0" w:rsidRPr="006C3B49">
        <w:rPr>
          <w:b/>
          <w:i/>
          <w:sz w:val="32"/>
          <w:szCs w:val="32"/>
        </w:rPr>
        <w:t xml:space="preserve"> r.</w:t>
      </w:r>
    </w:p>
    <w:p w14:paraId="4C134538" w14:textId="77777777" w:rsidR="00655F1B" w:rsidRDefault="00655F1B">
      <w:pPr>
        <w:jc w:val="center"/>
        <w:rPr>
          <w:b/>
          <w:i/>
          <w:sz w:val="32"/>
          <w:szCs w:val="32"/>
        </w:rPr>
      </w:pPr>
    </w:p>
    <w:p w14:paraId="09790B18" w14:textId="77777777" w:rsidR="00655F1B" w:rsidRPr="006C3B49" w:rsidRDefault="00655F1B">
      <w:pPr>
        <w:jc w:val="center"/>
        <w:rPr>
          <w:b/>
          <w:i/>
          <w:sz w:val="32"/>
          <w:szCs w:val="32"/>
        </w:rPr>
      </w:pPr>
    </w:p>
    <w:p w14:paraId="35E41489" w14:textId="77777777" w:rsidR="00A20CBB" w:rsidRPr="006C3B49" w:rsidRDefault="00A20CBB" w:rsidP="00A20CBB">
      <w:pPr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>- Zespoły specjalistyczne ratownictwa medycznego</w:t>
      </w:r>
    </w:p>
    <w:p w14:paraId="09F4AD68" w14:textId="77777777" w:rsidR="00A20CBB" w:rsidRPr="006C3B49" w:rsidRDefault="00A20CBB" w:rsidP="00A20CBB">
      <w:pPr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>- Nocna i świąteczna opieka zdrowotna</w:t>
      </w:r>
    </w:p>
    <w:p w14:paraId="0AAD15E6" w14:textId="77777777" w:rsidR="00A20CBB" w:rsidRDefault="00A20CBB" w:rsidP="00A20CBB">
      <w:pPr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>- Poradnia Lekarza Rodzinnego w Kobiernicach</w:t>
      </w:r>
    </w:p>
    <w:p w14:paraId="2D2DC4FD" w14:textId="77777777" w:rsidR="005C09F0" w:rsidRPr="006C3B49" w:rsidRDefault="005C09F0">
      <w:pPr>
        <w:jc w:val="center"/>
        <w:rPr>
          <w:sz w:val="32"/>
          <w:szCs w:val="32"/>
        </w:rPr>
      </w:pPr>
    </w:p>
    <w:p w14:paraId="4FEAECBC" w14:textId="77777777" w:rsidR="005C09F0" w:rsidRPr="006C3B49" w:rsidRDefault="005C09F0">
      <w:pPr>
        <w:jc w:val="center"/>
        <w:rPr>
          <w:sz w:val="32"/>
          <w:szCs w:val="32"/>
        </w:rPr>
      </w:pPr>
    </w:p>
    <w:p w14:paraId="0288C570" w14:textId="77777777" w:rsidR="005C09F0" w:rsidRPr="006C3B49" w:rsidRDefault="005C09F0">
      <w:pPr>
        <w:jc w:val="center"/>
        <w:rPr>
          <w:sz w:val="32"/>
          <w:szCs w:val="32"/>
        </w:rPr>
      </w:pPr>
    </w:p>
    <w:p w14:paraId="540B04B2" w14:textId="77777777" w:rsidR="005C09F0" w:rsidRPr="006C3B49" w:rsidRDefault="005C09F0">
      <w:pPr>
        <w:jc w:val="center"/>
        <w:rPr>
          <w:sz w:val="32"/>
          <w:szCs w:val="32"/>
        </w:rPr>
      </w:pPr>
    </w:p>
    <w:p w14:paraId="45C0048C" w14:textId="77777777" w:rsidR="005C09F0" w:rsidRPr="006C3B49" w:rsidRDefault="005C09F0">
      <w:pPr>
        <w:jc w:val="center"/>
        <w:rPr>
          <w:sz w:val="32"/>
          <w:szCs w:val="32"/>
        </w:rPr>
      </w:pPr>
    </w:p>
    <w:p w14:paraId="727B3E35" w14:textId="77777777" w:rsidR="005C09F0" w:rsidRPr="006C3B49" w:rsidRDefault="005C09F0">
      <w:pPr>
        <w:jc w:val="center"/>
        <w:rPr>
          <w:sz w:val="32"/>
          <w:szCs w:val="32"/>
        </w:rPr>
      </w:pPr>
    </w:p>
    <w:p w14:paraId="7D0E5ECD" w14:textId="77777777" w:rsidR="005C09F0" w:rsidRPr="006C3B49" w:rsidRDefault="005C09F0">
      <w:pPr>
        <w:jc w:val="center"/>
        <w:rPr>
          <w:sz w:val="32"/>
          <w:szCs w:val="32"/>
        </w:rPr>
      </w:pPr>
    </w:p>
    <w:p w14:paraId="2B57DFE0" w14:textId="77777777" w:rsidR="005C09F0" w:rsidRPr="006C3B49" w:rsidRDefault="005C09F0">
      <w:pPr>
        <w:jc w:val="center"/>
        <w:rPr>
          <w:sz w:val="32"/>
          <w:szCs w:val="32"/>
        </w:rPr>
      </w:pPr>
    </w:p>
    <w:p w14:paraId="65346286" w14:textId="77777777" w:rsidR="005C09F0" w:rsidRPr="006C3B49" w:rsidRDefault="005C09F0">
      <w:pPr>
        <w:jc w:val="center"/>
        <w:rPr>
          <w:sz w:val="32"/>
          <w:szCs w:val="32"/>
        </w:rPr>
      </w:pPr>
    </w:p>
    <w:p w14:paraId="25B499D4" w14:textId="77777777" w:rsidR="005C09F0" w:rsidRPr="006C3B49" w:rsidRDefault="005C09F0" w:rsidP="00D0591F">
      <w:pPr>
        <w:rPr>
          <w:sz w:val="32"/>
          <w:szCs w:val="32"/>
        </w:rPr>
      </w:pPr>
    </w:p>
    <w:p w14:paraId="1C7E2A1E" w14:textId="77777777" w:rsidR="005C09F0" w:rsidRPr="006C3B49" w:rsidRDefault="005C09F0">
      <w:pPr>
        <w:jc w:val="center"/>
        <w:rPr>
          <w:sz w:val="32"/>
          <w:szCs w:val="32"/>
        </w:rPr>
      </w:pPr>
    </w:p>
    <w:p w14:paraId="2F227B0B" w14:textId="77777777" w:rsidR="006C3B49" w:rsidRDefault="006C3B49" w:rsidP="006C3B49">
      <w:pPr>
        <w:rPr>
          <w:sz w:val="32"/>
          <w:szCs w:val="32"/>
        </w:rPr>
      </w:pPr>
    </w:p>
    <w:p w14:paraId="58D72D09" w14:textId="5B4294CC" w:rsidR="005C09F0" w:rsidRPr="006C3B49" w:rsidRDefault="005C09F0" w:rsidP="006C3B49">
      <w:pPr>
        <w:jc w:val="center"/>
        <w:rPr>
          <w:sz w:val="32"/>
          <w:szCs w:val="32"/>
        </w:rPr>
        <w:sectPr w:rsidR="005C09F0" w:rsidRPr="006C3B49">
          <w:footnotePr>
            <w:pos w:val="beneathText"/>
          </w:footnotePr>
          <w:pgSz w:w="11906" w:h="16838"/>
          <w:pgMar w:top="1693" w:right="1417" w:bottom="1693" w:left="1417" w:header="1417" w:footer="1417" w:gutter="0"/>
          <w:cols w:space="708"/>
          <w:docGrid w:linePitch="360"/>
        </w:sectPr>
      </w:pPr>
      <w:r w:rsidRPr="006C3B49">
        <w:rPr>
          <w:b/>
          <w:i/>
          <w:sz w:val="32"/>
          <w:szCs w:val="32"/>
        </w:rPr>
        <w:t>Bielsko-Biała</w:t>
      </w:r>
      <w:r w:rsidR="005F585A">
        <w:rPr>
          <w:b/>
          <w:i/>
          <w:sz w:val="32"/>
          <w:szCs w:val="32"/>
        </w:rPr>
        <w:t xml:space="preserve"> </w:t>
      </w:r>
      <w:r w:rsidR="00254E9B">
        <w:rPr>
          <w:b/>
          <w:i/>
          <w:sz w:val="32"/>
          <w:szCs w:val="32"/>
        </w:rPr>
        <w:t>grudzień</w:t>
      </w:r>
      <w:r w:rsidR="003F6CB5">
        <w:rPr>
          <w:b/>
          <w:i/>
          <w:sz w:val="32"/>
          <w:szCs w:val="32"/>
        </w:rPr>
        <w:t xml:space="preserve"> </w:t>
      </w:r>
      <w:r w:rsidR="0048500E">
        <w:rPr>
          <w:b/>
          <w:i/>
          <w:sz w:val="32"/>
          <w:szCs w:val="32"/>
        </w:rPr>
        <w:t>202</w:t>
      </w:r>
      <w:r w:rsidR="004C3420">
        <w:rPr>
          <w:b/>
          <w:i/>
          <w:sz w:val="32"/>
          <w:szCs w:val="32"/>
        </w:rPr>
        <w:t>3</w:t>
      </w:r>
      <w:r w:rsidR="006C3B49">
        <w:rPr>
          <w:b/>
          <w:i/>
          <w:sz w:val="32"/>
          <w:szCs w:val="32"/>
        </w:rPr>
        <w:t xml:space="preserve"> rok</w:t>
      </w:r>
    </w:p>
    <w:p w14:paraId="51E79C84" w14:textId="77777777" w:rsidR="005C09F0" w:rsidRPr="006C3B49" w:rsidRDefault="005C09F0" w:rsidP="006C3B49">
      <w:pPr>
        <w:pStyle w:val="Nagwek2"/>
        <w:numPr>
          <w:ilvl w:val="0"/>
          <w:numId w:val="0"/>
        </w:num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lastRenderedPageBreak/>
        <w:t>Zasady ogólne</w:t>
      </w:r>
    </w:p>
    <w:p w14:paraId="3D6C6386" w14:textId="77777777" w:rsidR="005C09F0" w:rsidRPr="006C3B49" w:rsidRDefault="005C09F0">
      <w:pPr>
        <w:rPr>
          <w:sz w:val="21"/>
          <w:szCs w:val="21"/>
        </w:rPr>
      </w:pPr>
    </w:p>
    <w:p w14:paraId="0232D0EB" w14:textId="77777777" w:rsidR="005C09F0" w:rsidRPr="006C3B49" w:rsidRDefault="005C09F0" w:rsidP="004C32AB">
      <w:pPr>
        <w:jc w:val="center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>§ 1</w:t>
      </w:r>
    </w:p>
    <w:p w14:paraId="7285748D" w14:textId="24C3E325" w:rsidR="005C09F0" w:rsidRPr="006C3B49" w:rsidRDefault="005C09F0" w:rsidP="00003319">
      <w:pPr>
        <w:numPr>
          <w:ilvl w:val="0"/>
          <w:numId w:val="31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Szczegółowe warunki </w:t>
      </w:r>
      <w:r w:rsidR="005555DB">
        <w:rPr>
          <w:sz w:val="21"/>
          <w:szCs w:val="21"/>
        </w:rPr>
        <w:t xml:space="preserve">uzupełniającego </w:t>
      </w:r>
      <w:r w:rsidRPr="006C3B49">
        <w:rPr>
          <w:sz w:val="21"/>
          <w:szCs w:val="21"/>
        </w:rPr>
        <w:t>konkursu ofert zwane w dalszej części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6C3B49">
        <w:rPr>
          <w:sz w:val="21"/>
          <w:szCs w:val="21"/>
        </w:rPr>
        <w:t>, określają warunki, jakie powinien spełniać oferent, jakie powinna spełniać oferta, oraz zasady przeprowadzania konkursu.</w:t>
      </w:r>
    </w:p>
    <w:p w14:paraId="04D53360" w14:textId="2AB9D085" w:rsidR="005C09F0" w:rsidRPr="006C3B49" w:rsidRDefault="005C09F0" w:rsidP="00003319">
      <w:pPr>
        <w:numPr>
          <w:ilvl w:val="0"/>
          <w:numId w:val="31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Oferentami mogą być lekarze wykonujący swój zawód w formie jednoosobowej działalności gospodarczej, o której m</w:t>
      </w:r>
      <w:r w:rsidR="004C32AB">
        <w:rPr>
          <w:sz w:val="21"/>
          <w:szCs w:val="21"/>
        </w:rPr>
        <w:t>owa w art. 5 ust. 2 pkt 1 lit. a</w:t>
      </w:r>
      <w:r w:rsidRPr="006C3B49">
        <w:rPr>
          <w:sz w:val="21"/>
          <w:szCs w:val="21"/>
        </w:rPr>
        <w:t xml:space="preserve"> ustawy z dnia 15 kwietnia 2011 roku </w:t>
      </w:r>
      <w:r w:rsidR="004C32AB">
        <w:rPr>
          <w:sz w:val="21"/>
          <w:szCs w:val="21"/>
        </w:rPr>
        <w:br/>
      </w:r>
      <w:r w:rsidR="005B1ADB">
        <w:rPr>
          <w:sz w:val="21"/>
          <w:szCs w:val="21"/>
        </w:rPr>
        <w:t>o działa</w:t>
      </w:r>
      <w:r w:rsidR="00BD0E0F">
        <w:rPr>
          <w:sz w:val="21"/>
          <w:szCs w:val="21"/>
        </w:rPr>
        <w:t>lnoś</w:t>
      </w:r>
      <w:r w:rsidR="0048500E">
        <w:rPr>
          <w:sz w:val="21"/>
          <w:szCs w:val="21"/>
        </w:rPr>
        <w:t>ci leczniczej (</w:t>
      </w:r>
      <w:proofErr w:type="spellStart"/>
      <w:r w:rsidR="0048500E">
        <w:rPr>
          <w:sz w:val="21"/>
          <w:szCs w:val="21"/>
        </w:rPr>
        <w:t>t.j</w:t>
      </w:r>
      <w:proofErr w:type="spellEnd"/>
      <w:r w:rsidR="0048500E">
        <w:rPr>
          <w:sz w:val="21"/>
          <w:szCs w:val="21"/>
        </w:rPr>
        <w:t>.</w:t>
      </w:r>
      <w:r w:rsidR="00655F1B">
        <w:rPr>
          <w:sz w:val="21"/>
          <w:szCs w:val="21"/>
        </w:rPr>
        <w:t xml:space="preserve"> </w:t>
      </w:r>
      <w:r w:rsidR="0048500E">
        <w:rPr>
          <w:sz w:val="21"/>
          <w:szCs w:val="21"/>
        </w:rPr>
        <w:t>Dz. U. z 20</w:t>
      </w:r>
      <w:r w:rsidR="00383E4E">
        <w:rPr>
          <w:sz w:val="21"/>
          <w:szCs w:val="21"/>
        </w:rPr>
        <w:t>23</w:t>
      </w:r>
      <w:r w:rsidRPr="006C3B49">
        <w:rPr>
          <w:sz w:val="21"/>
          <w:szCs w:val="21"/>
        </w:rPr>
        <w:t xml:space="preserve"> r. p</w:t>
      </w:r>
      <w:r w:rsidR="00BD0E0F">
        <w:rPr>
          <w:sz w:val="21"/>
          <w:szCs w:val="21"/>
        </w:rPr>
        <w:t xml:space="preserve">oz. </w:t>
      </w:r>
      <w:r w:rsidR="0070418D">
        <w:rPr>
          <w:sz w:val="21"/>
          <w:szCs w:val="21"/>
        </w:rPr>
        <w:t>9</w:t>
      </w:r>
      <w:r w:rsidR="00383E4E">
        <w:rPr>
          <w:sz w:val="21"/>
          <w:szCs w:val="21"/>
        </w:rPr>
        <w:t>91</w:t>
      </w:r>
      <w:r w:rsidR="00BD0E0F">
        <w:rPr>
          <w:sz w:val="21"/>
          <w:szCs w:val="21"/>
        </w:rPr>
        <w:t xml:space="preserve"> z późn.zm.</w:t>
      </w:r>
      <w:r w:rsidRPr="006C3B49">
        <w:rPr>
          <w:sz w:val="21"/>
          <w:szCs w:val="21"/>
        </w:rPr>
        <w:t xml:space="preserve">) zwanej dalej ustawą o działalności leczniczej. </w:t>
      </w:r>
    </w:p>
    <w:p w14:paraId="02208E85" w14:textId="77777777" w:rsidR="005C09F0" w:rsidRPr="006C3B49" w:rsidRDefault="005C09F0" w:rsidP="00003319">
      <w:pPr>
        <w:numPr>
          <w:ilvl w:val="0"/>
          <w:numId w:val="31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Oferent, w celu prawidłowego przygotowania i złożenia oferty powinien zapoznać się ze wszystkimi informacjami zawartymi w szczegółowych warunkach konkursu ofert i materiałach informacyjnych </w:t>
      </w:r>
      <w:r w:rsidR="004C32AB">
        <w:rPr>
          <w:sz w:val="21"/>
          <w:szCs w:val="21"/>
        </w:rPr>
        <w:br/>
      </w:r>
      <w:r w:rsidRPr="006C3B49">
        <w:rPr>
          <w:sz w:val="21"/>
          <w:szCs w:val="21"/>
        </w:rPr>
        <w:t>o przedmiocie konkursu ofert.</w:t>
      </w:r>
    </w:p>
    <w:p w14:paraId="360830F9" w14:textId="77777777" w:rsidR="005C09F0" w:rsidRPr="006C3B49" w:rsidRDefault="005C09F0">
      <w:pPr>
        <w:rPr>
          <w:sz w:val="21"/>
          <w:szCs w:val="21"/>
        </w:rPr>
      </w:pPr>
    </w:p>
    <w:p w14:paraId="734BA430" w14:textId="77777777" w:rsidR="005C09F0" w:rsidRPr="006C3B49" w:rsidRDefault="005C09F0" w:rsidP="004C32AB">
      <w:p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2</w:t>
      </w:r>
    </w:p>
    <w:p w14:paraId="37E6AD37" w14:textId="77777777" w:rsidR="005C09F0" w:rsidRPr="006C3B49" w:rsidRDefault="006E48EF" w:rsidP="006E48EF">
      <w:pPr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Organizatorem </w:t>
      </w:r>
      <w:r w:rsidR="005555DB">
        <w:rPr>
          <w:sz w:val="21"/>
          <w:szCs w:val="21"/>
        </w:rPr>
        <w:t xml:space="preserve">uzupełniającego </w:t>
      </w:r>
      <w:r w:rsidR="005C09F0" w:rsidRPr="006C3B49">
        <w:rPr>
          <w:sz w:val="21"/>
          <w:szCs w:val="21"/>
        </w:rPr>
        <w:t>konkursu ofert na udziel</w:t>
      </w:r>
      <w:r w:rsidRPr="006C3B49">
        <w:rPr>
          <w:sz w:val="21"/>
          <w:szCs w:val="21"/>
        </w:rPr>
        <w:t xml:space="preserve">anie świadczeń zdrowotnych jest </w:t>
      </w:r>
      <w:r w:rsidR="005C09F0" w:rsidRPr="006C3B49">
        <w:rPr>
          <w:b/>
          <w:sz w:val="21"/>
          <w:szCs w:val="21"/>
        </w:rPr>
        <w:t xml:space="preserve">Bielskie Pogotowie Ratunkowe z siedzibą </w:t>
      </w:r>
      <w:r w:rsidRPr="006C3B49">
        <w:rPr>
          <w:b/>
          <w:sz w:val="21"/>
          <w:szCs w:val="21"/>
        </w:rPr>
        <w:t>w Bielsku-Białej przy ul. E. Plater 14,</w:t>
      </w:r>
      <w:r w:rsidR="005C09F0" w:rsidRPr="006C3B49">
        <w:rPr>
          <w:b/>
          <w:sz w:val="21"/>
          <w:szCs w:val="21"/>
        </w:rPr>
        <w:t xml:space="preserve"> </w:t>
      </w:r>
      <w:r w:rsidR="005C09F0" w:rsidRPr="006C3B49">
        <w:rPr>
          <w:sz w:val="21"/>
          <w:szCs w:val="21"/>
        </w:rPr>
        <w:t>zwane dalej Udzielającym zamówienia, posiadające jednostki organiz</w:t>
      </w:r>
      <w:r w:rsidRPr="006C3B49">
        <w:rPr>
          <w:sz w:val="21"/>
          <w:szCs w:val="21"/>
        </w:rPr>
        <w:t xml:space="preserve">acyjne: </w:t>
      </w:r>
      <w:r w:rsidR="005C09F0" w:rsidRPr="006C3B49">
        <w:rPr>
          <w:sz w:val="21"/>
          <w:szCs w:val="21"/>
        </w:rPr>
        <w:t xml:space="preserve">Filia Pogotowia w Szczyrku, Stacja Pogotowia Ratunkowego w Czechowicach –Dziedzicach, </w:t>
      </w:r>
      <w:r w:rsidR="005C09F0" w:rsidRPr="001C5AC7">
        <w:rPr>
          <w:sz w:val="21"/>
          <w:szCs w:val="21"/>
        </w:rPr>
        <w:t>miejsca stacjonowania zespołów rato</w:t>
      </w:r>
      <w:r w:rsidR="002F7394">
        <w:rPr>
          <w:sz w:val="21"/>
          <w:szCs w:val="21"/>
        </w:rPr>
        <w:t>wnictwa medycznego, Ambulatoria</w:t>
      </w:r>
      <w:r w:rsidR="005555DB">
        <w:rPr>
          <w:sz w:val="21"/>
          <w:szCs w:val="21"/>
        </w:rPr>
        <w:t xml:space="preserve"> </w:t>
      </w:r>
      <w:r w:rsidR="005C09F0" w:rsidRPr="001C5AC7">
        <w:rPr>
          <w:sz w:val="21"/>
          <w:szCs w:val="21"/>
        </w:rPr>
        <w:t>Nocnej i Świątecznej O</w:t>
      </w:r>
      <w:r w:rsidR="004C32AB" w:rsidRPr="001C5AC7">
        <w:rPr>
          <w:sz w:val="21"/>
          <w:szCs w:val="21"/>
        </w:rPr>
        <w:t>pieki Zdrowotnej oraz Poradnię L</w:t>
      </w:r>
      <w:r w:rsidR="005C09F0" w:rsidRPr="001C5AC7">
        <w:rPr>
          <w:sz w:val="21"/>
          <w:szCs w:val="21"/>
        </w:rPr>
        <w:t>ekarza POZ w Kobiernicach.</w:t>
      </w:r>
    </w:p>
    <w:p w14:paraId="278FE07D" w14:textId="77777777" w:rsidR="005C09F0" w:rsidRPr="006C3B49" w:rsidRDefault="005C09F0">
      <w:pPr>
        <w:rPr>
          <w:sz w:val="21"/>
          <w:szCs w:val="21"/>
        </w:rPr>
      </w:pPr>
    </w:p>
    <w:p w14:paraId="55A3D627" w14:textId="77777777" w:rsidR="005C09F0" w:rsidRPr="006C3B49" w:rsidRDefault="005C09F0">
      <w:pPr>
        <w:jc w:val="center"/>
        <w:rPr>
          <w:b/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 xml:space="preserve">Przedmiot konkursu – </w:t>
      </w:r>
      <w:r w:rsidR="006E48EF" w:rsidRPr="006C3B49">
        <w:rPr>
          <w:b/>
          <w:i/>
          <w:sz w:val="21"/>
          <w:szCs w:val="21"/>
          <w:u w:val="single"/>
        </w:rPr>
        <w:t>informacje ogólne i szczegółowe</w:t>
      </w:r>
    </w:p>
    <w:p w14:paraId="095B7F99" w14:textId="77777777" w:rsidR="005C09F0" w:rsidRPr="006C3B49" w:rsidRDefault="005C09F0">
      <w:pPr>
        <w:jc w:val="center"/>
        <w:rPr>
          <w:b/>
          <w:sz w:val="21"/>
          <w:szCs w:val="21"/>
        </w:rPr>
      </w:pPr>
    </w:p>
    <w:p w14:paraId="163AB380" w14:textId="77777777" w:rsidR="005C09F0" w:rsidRPr="006C3B49" w:rsidRDefault="005C09F0" w:rsidP="004C32AB">
      <w:p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3</w:t>
      </w:r>
    </w:p>
    <w:p w14:paraId="650501B3" w14:textId="247AA99F" w:rsidR="00B039BB" w:rsidRPr="006C3B49" w:rsidRDefault="00B039BB" w:rsidP="00B039BB">
      <w:pPr>
        <w:numPr>
          <w:ilvl w:val="0"/>
          <w:numId w:val="23"/>
        </w:numPr>
        <w:tabs>
          <w:tab w:val="clear" w:pos="360"/>
          <w:tab w:val="num" w:pos="284"/>
        </w:tabs>
        <w:ind w:left="284" w:hanging="284"/>
        <w:jc w:val="both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 xml:space="preserve">Przedmiotem konkursu jest udzielanie przez lekarzy świadczeń zdrowotnych w ramach działalności leczniczej wykonywanej w formie wskazanej w  § 1 ust. 2 </w:t>
      </w:r>
      <w:r w:rsidR="00C475F8" w:rsidRPr="00C475F8">
        <w:rPr>
          <w:b/>
          <w:bCs/>
          <w:sz w:val="21"/>
          <w:szCs w:val="21"/>
        </w:rPr>
        <w:t>SWUKO</w:t>
      </w:r>
      <w:r w:rsidRPr="006C3B49">
        <w:rPr>
          <w:b/>
          <w:sz w:val="21"/>
          <w:szCs w:val="21"/>
        </w:rPr>
        <w:t>:</w:t>
      </w:r>
    </w:p>
    <w:p w14:paraId="0C1F25D1" w14:textId="77777777" w:rsidR="00B039BB" w:rsidRPr="006C3B49" w:rsidRDefault="00B039BB" w:rsidP="00B039BB">
      <w:pPr>
        <w:numPr>
          <w:ilvl w:val="0"/>
          <w:numId w:val="3"/>
        </w:numPr>
        <w:jc w:val="both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 xml:space="preserve">w zespołach specjalistycznych ratownictwa medycznego </w:t>
      </w:r>
      <w:r w:rsidRPr="006C3B49">
        <w:rPr>
          <w:sz w:val="21"/>
          <w:szCs w:val="21"/>
        </w:rPr>
        <w:t xml:space="preserve">Udzielającego zamówienia, o którym mowa w ust. 2., liczba godzin do zakontraktowania – średnio </w:t>
      </w:r>
      <w:r w:rsidR="0048500E">
        <w:rPr>
          <w:b/>
          <w:sz w:val="21"/>
          <w:szCs w:val="21"/>
        </w:rPr>
        <w:t>1488</w:t>
      </w:r>
      <w:r w:rsidRPr="006C3B49">
        <w:rPr>
          <w:b/>
          <w:sz w:val="21"/>
          <w:szCs w:val="21"/>
        </w:rPr>
        <w:t xml:space="preserve"> na każdy miesiąc</w:t>
      </w:r>
      <w:r w:rsidRPr="006C3B49">
        <w:rPr>
          <w:sz w:val="21"/>
          <w:szCs w:val="21"/>
        </w:rPr>
        <w:t xml:space="preserve"> </w:t>
      </w:r>
      <w:r w:rsidRPr="006C3B49">
        <w:rPr>
          <w:b/>
          <w:sz w:val="21"/>
          <w:szCs w:val="21"/>
        </w:rPr>
        <w:t>kalendarzowy</w:t>
      </w:r>
      <w:r w:rsidRPr="006C3B49">
        <w:rPr>
          <w:sz w:val="21"/>
          <w:szCs w:val="21"/>
        </w:rPr>
        <w:t>;</w:t>
      </w:r>
    </w:p>
    <w:p w14:paraId="21FA8B15" w14:textId="77777777" w:rsidR="00B039BB" w:rsidRPr="006C3B49" w:rsidRDefault="00B039BB" w:rsidP="00B039BB">
      <w:pPr>
        <w:numPr>
          <w:ilvl w:val="0"/>
          <w:numId w:val="3"/>
        </w:numPr>
        <w:jc w:val="both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 xml:space="preserve">nocnej i świątecznej opieki zdrowotnej </w:t>
      </w:r>
      <w:r w:rsidRPr="006C3B49">
        <w:rPr>
          <w:sz w:val="21"/>
          <w:szCs w:val="21"/>
        </w:rPr>
        <w:t xml:space="preserve">Udzielającego zamówienia, o którym mowa  w ust. 3.; liczba godzin do zakontraktowania – </w:t>
      </w:r>
      <w:r w:rsidRPr="006C3B49">
        <w:rPr>
          <w:b/>
          <w:sz w:val="21"/>
          <w:szCs w:val="21"/>
        </w:rPr>
        <w:t xml:space="preserve">średnio </w:t>
      </w:r>
      <w:r>
        <w:rPr>
          <w:b/>
          <w:sz w:val="21"/>
          <w:szCs w:val="21"/>
        </w:rPr>
        <w:t>208</w:t>
      </w:r>
      <w:r w:rsidRPr="006C3B49">
        <w:rPr>
          <w:b/>
          <w:sz w:val="21"/>
          <w:szCs w:val="21"/>
        </w:rPr>
        <w:t>0 na każdy miesiąc</w:t>
      </w:r>
      <w:r w:rsidRPr="006C3B49">
        <w:rPr>
          <w:sz w:val="21"/>
          <w:szCs w:val="21"/>
        </w:rPr>
        <w:t xml:space="preserve"> </w:t>
      </w:r>
      <w:r w:rsidRPr="006C3B49">
        <w:rPr>
          <w:b/>
          <w:sz w:val="21"/>
          <w:szCs w:val="21"/>
        </w:rPr>
        <w:t>kalendarzowy;</w:t>
      </w:r>
    </w:p>
    <w:p w14:paraId="23B67B66" w14:textId="77777777" w:rsidR="00B039BB" w:rsidRPr="00C938FD" w:rsidRDefault="00B039BB" w:rsidP="00B039BB">
      <w:pPr>
        <w:numPr>
          <w:ilvl w:val="0"/>
          <w:numId w:val="3"/>
        </w:numPr>
        <w:jc w:val="both"/>
        <w:rPr>
          <w:sz w:val="21"/>
          <w:szCs w:val="21"/>
        </w:rPr>
      </w:pPr>
      <w:r w:rsidRPr="006C3B49">
        <w:rPr>
          <w:b/>
          <w:sz w:val="21"/>
          <w:szCs w:val="21"/>
        </w:rPr>
        <w:t xml:space="preserve">Poradni Lekarza Rodzinnego </w:t>
      </w:r>
      <w:r w:rsidRPr="006C3B49">
        <w:rPr>
          <w:sz w:val="21"/>
          <w:szCs w:val="21"/>
        </w:rPr>
        <w:t>Udzielającego zamówienia, o którym mowa  w ust. 4.; liczba godzin do zakontraktowania</w:t>
      </w:r>
      <w:r w:rsidRPr="006C3B49">
        <w:rPr>
          <w:b/>
          <w:sz w:val="21"/>
          <w:szCs w:val="21"/>
        </w:rPr>
        <w:t xml:space="preserve"> – średnio 6</w:t>
      </w:r>
      <w:r w:rsidR="00812DD2">
        <w:rPr>
          <w:b/>
          <w:sz w:val="21"/>
          <w:szCs w:val="21"/>
        </w:rPr>
        <w:t>5</w:t>
      </w:r>
      <w:r w:rsidRPr="006C3B49">
        <w:rPr>
          <w:b/>
          <w:sz w:val="21"/>
          <w:szCs w:val="21"/>
        </w:rPr>
        <w:t xml:space="preserve"> na każdy miesiąc kalendarzowy</w:t>
      </w:r>
      <w:r>
        <w:rPr>
          <w:b/>
          <w:sz w:val="21"/>
          <w:szCs w:val="21"/>
        </w:rPr>
        <w:t>;</w:t>
      </w:r>
    </w:p>
    <w:p w14:paraId="2AA8B892" w14:textId="77777777" w:rsidR="00B039BB" w:rsidRPr="006C3B49" w:rsidRDefault="00B039BB" w:rsidP="00B039BB">
      <w:pPr>
        <w:numPr>
          <w:ilvl w:val="0"/>
          <w:numId w:val="27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Udzielanie przez lekarzy świadczeń zdrowotnych w zespołach ratownictwa medycznego polega na udzielaniu świadczeń w miejscu zdarzenia oraz w miejscach stacjonowania zespołów tj.:</w:t>
      </w:r>
    </w:p>
    <w:p w14:paraId="25BD7B94" w14:textId="77777777" w:rsidR="00B039BB" w:rsidRPr="006C3B49" w:rsidRDefault="00B039BB" w:rsidP="00B039BB">
      <w:pPr>
        <w:numPr>
          <w:ilvl w:val="0"/>
          <w:numId w:val="22"/>
        </w:numPr>
        <w:ind w:hanging="29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Bielsko-Biała ul. E. Plater 14</w:t>
      </w:r>
    </w:p>
    <w:p w14:paraId="713A9BA1" w14:textId="77777777" w:rsidR="00B039BB" w:rsidRPr="006C3B49" w:rsidRDefault="00B039BB" w:rsidP="00B039BB">
      <w:pPr>
        <w:numPr>
          <w:ilvl w:val="0"/>
          <w:numId w:val="22"/>
        </w:numPr>
        <w:ind w:hanging="29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Kobiernice ul. Żywiecka 10</w:t>
      </w:r>
    </w:p>
    <w:p w14:paraId="70715889" w14:textId="77777777" w:rsidR="00B039BB" w:rsidRPr="006C3B49" w:rsidRDefault="00B039BB" w:rsidP="00B039BB">
      <w:pPr>
        <w:numPr>
          <w:ilvl w:val="0"/>
          <w:numId w:val="27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Udzielanie przez lekarzy świadczeń zdrowotnych w ramach nocnej i świątecznej opieki zdrowotnej odbywa się w miejscu przebywania pacjenta i </w:t>
      </w:r>
      <w:r>
        <w:rPr>
          <w:sz w:val="21"/>
          <w:szCs w:val="21"/>
        </w:rPr>
        <w:t xml:space="preserve">w </w:t>
      </w:r>
      <w:r w:rsidRPr="006C3B49">
        <w:rPr>
          <w:sz w:val="21"/>
          <w:szCs w:val="21"/>
        </w:rPr>
        <w:t xml:space="preserve">ambulatoriach: </w:t>
      </w:r>
    </w:p>
    <w:p w14:paraId="475E7316" w14:textId="77777777" w:rsidR="00B039BB" w:rsidRPr="006C3B49" w:rsidRDefault="00B039BB" w:rsidP="00B039BB">
      <w:pPr>
        <w:numPr>
          <w:ilvl w:val="0"/>
          <w:numId w:val="26"/>
        </w:numPr>
        <w:tabs>
          <w:tab w:val="num" w:pos="567"/>
        </w:tabs>
        <w:ind w:left="709" w:hanging="283"/>
        <w:rPr>
          <w:sz w:val="21"/>
          <w:szCs w:val="21"/>
        </w:rPr>
      </w:pPr>
      <w:r>
        <w:rPr>
          <w:sz w:val="21"/>
          <w:szCs w:val="21"/>
        </w:rPr>
        <w:t>Jasienica 845</w:t>
      </w:r>
    </w:p>
    <w:p w14:paraId="0D71DB74" w14:textId="77777777" w:rsidR="00B039BB" w:rsidRPr="006C3B49" w:rsidRDefault="00B039BB" w:rsidP="00B039BB">
      <w:pPr>
        <w:numPr>
          <w:ilvl w:val="0"/>
          <w:numId w:val="26"/>
        </w:numPr>
        <w:tabs>
          <w:tab w:val="num" w:pos="567"/>
        </w:tabs>
        <w:ind w:left="709" w:hanging="283"/>
        <w:rPr>
          <w:sz w:val="21"/>
          <w:szCs w:val="21"/>
        </w:rPr>
      </w:pPr>
      <w:r w:rsidRPr="006C3B49">
        <w:rPr>
          <w:sz w:val="21"/>
          <w:szCs w:val="21"/>
        </w:rPr>
        <w:t>Szczyrk ul. Zdrowia 1</w:t>
      </w:r>
    </w:p>
    <w:p w14:paraId="63FC970D" w14:textId="77777777" w:rsidR="00B039BB" w:rsidRPr="006C3B49" w:rsidRDefault="00B039BB" w:rsidP="00B039BB">
      <w:pPr>
        <w:numPr>
          <w:ilvl w:val="0"/>
          <w:numId w:val="26"/>
        </w:numPr>
        <w:tabs>
          <w:tab w:val="num" w:pos="567"/>
        </w:tabs>
        <w:ind w:left="709" w:hanging="283"/>
        <w:rPr>
          <w:sz w:val="21"/>
          <w:szCs w:val="21"/>
        </w:rPr>
      </w:pPr>
      <w:r w:rsidRPr="006C3B49">
        <w:rPr>
          <w:sz w:val="21"/>
          <w:szCs w:val="21"/>
        </w:rPr>
        <w:t>Czechowice-Dziedzice ul. Żwirki i Wigury 1</w:t>
      </w:r>
    </w:p>
    <w:p w14:paraId="6C3BCA7A" w14:textId="77777777" w:rsidR="00B039BB" w:rsidRPr="00D64143" w:rsidRDefault="00B039BB" w:rsidP="00B039BB">
      <w:pPr>
        <w:numPr>
          <w:ilvl w:val="0"/>
          <w:numId w:val="26"/>
        </w:numPr>
        <w:tabs>
          <w:tab w:val="num" w:pos="567"/>
        </w:tabs>
        <w:ind w:left="709" w:hanging="283"/>
        <w:rPr>
          <w:sz w:val="21"/>
          <w:szCs w:val="21"/>
        </w:rPr>
      </w:pPr>
      <w:r w:rsidRPr="006C3B49">
        <w:rPr>
          <w:sz w:val="21"/>
          <w:szCs w:val="21"/>
        </w:rPr>
        <w:t>Kobiernice ul. Żywiecka 10</w:t>
      </w:r>
    </w:p>
    <w:p w14:paraId="4CD394B8" w14:textId="77777777" w:rsidR="00B039BB" w:rsidRPr="00D64143" w:rsidRDefault="00B039BB" w:rsidP="00B039BB">
      <w:pPr>
        <w:pStyle w:val="Akapitzlist"/>
        <w:numPr>
          <w:ilvl w:val="0"/>
          <w:numId w:val="27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Udzielanie przez lekarzy świadczeń zdrowotnych w ramach Poradni Lekarza Rodzinnego odbywa się </w:t>
      </w:r>
      <w:r>
        <w:rPr>
          <w:sz w:val="21"/>
          <w:szCs w:val="21"/>
        </w:rPr>
        <w:br/>
      </w:r>
      <w:r w:rsidRPr="006C3B49">
        <w:rPr>
          <w:sz w:val="21"/>
          <w:szCs w:val="21"/>
        </w:rPr>
        <w:t xml:space="preserve">w przychodni w Kobiernicach przy ul. Żywieckiej 10 oraz w miejscu przebywania świadczeniobiorcy </w:t>
      </w:r>
      <w:r w:rsidRPr="006C3B49">
        <w:rPr>
          <w:sz w:val="21"/>
          <w:szCs w:val="21"/>
        </w:rPr>
        <w:br/>
        <w:t>w ramach wizyty domowej.</w:t>
      </w:r>
    </w:p>
    <w:p w14:paraId="6BFD2DFC" w14:textId="77777777" w:rsidR="00B039BB" w:rsidRPr="006C3B49" w:rsidRDefault="00B039BB" w:rsidP="00B039BB">
      <w:pPr>
        <w:rPr>
          <w:sz w:val="21"/>
          <w:szCs w:val="21"/>
        </w:rPr>
      </w:pPr>
    </w:p>
    <w:p w14:paraId="6AD9FFE6" w14:textId="77777777" w:rsidR="00B041E2" w:rsidRDefault="00B041E2" w:rsidP="00B041E2">
      <w:pPr>
        <w:ind w:left="720"/>
        <w:jc w:val="both"/>
        <w:rPr>
          <w:sz w:val="21"/>
          <w:szCs w:val="21"/>
        </w:rPr>
      </w:pPr>
    </w:p>
    <w:p w14:paraId="6BF0E0EF" w14:textId="77777777" w:rsidR="00B039BB" w:rsidRPr="006C3B49" w:rsidRDefault="00B039BB" w:rsidP="00B041E2">
      <w:pPr>
        <w:ind w:left="720"/>
        <w:jc w:val="both"/>
        <w:rPr>
          <w:sz w:val="21"/>
          <w:szCs w:val="21"/>
        </w:rPr>
      </w:pPr>
    </w:p>
    <w:p w14:paraId="12F22CAF" w14:textId="77777777" w:rsidR="005C09F0" w:rsidRPr="006C3B49" w:rsidRDefault="005C09F0">
      <w:pPr>
        <w:pStyle w:val="Tekstpodstawowy"/>
        <w:jc w:val="center"/>
        <w:rPr>
          <w:i/>
          <w:sz w:val="21"/>
          <w:szCs w:val="21"/>
        </w:rPr>
      </w:pPr>
      <w:r w:rsidRPr="006C3B49">
        <w:rPr>
          <w:i/>
          <w:sz w:val="21"/>
          <w:szCs w:val="21"/>
        </w:rPr>
        <w:t xml:space="preserve">Informacje szczegółowe o przedmiocie konkursu dla stanowisk lekarzy w zespołach specjalistycznych                            </w:t>
      </w:r>
    </w:p>
    <w:p w14:paraId="6FA8F2CA" w14:textId="77777777" w:rsidR="005C09F0" w:rsidRPr="006C3B49" w:rsidRDefault="005C09F0">
      <w:pPr>
        <w:jc w:val="center"/>
        <w:rPr>
          <w:i/>
          <w:sz w:val="21"/>
          <w:szCs w:val="21"/>
        </w:rPr>
      </w:pPr>
    </w:p>
    <w:p w14:paraId="3F771895" w14:textId="77777777" w:rsidR="005C09F0" w:rsidRPr="006C3B49" w:rsidRDefault="005C09F0" w:rsidP="004C32AB">
      <w:p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4</w:t>
      </w:r>
    </w:p>
    <w:p w14:paraId="56F6E6DE" w14:textId="0BBFDFA0" w:rsidR="005C09F0" w:rsidRPr="006C3B49" w:rsidRDefault="005C09F0" w:rsidP="00003319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Zakres udzielania przez lekarzy świadczeń zdrowotnych w zespołach specjalistycznych określony jest przepisami ustawy z dnia 8 września 2006 roku o Państwowym Ratownictwie Medycznym (t.</w:t>
      </w:r>
      <w:r w:rsidR="004C32AB">
        <w:rPr>
          <w:sz w:val="21"/>
          <w:szCs w:val="21"/>
        </w:rPr>
        <w:t xml:space="preserve"> </w:t>
      </w:r>
      <w:r w:rsidR="003363CF">
        <w:rPr>
          <w:sz w:val="21"/>
          <w:szCs w:val="21"/>
        </w:rPr>
        <w:t>j. Dz. U. z 202</w:t>
      </w:r>
      <w:r w:rsidR="00615BC2">
        <w:rPr>
          <w:sz w:val="21"/>
          <w:szCs w:val="21"/>
        </w:rPr>
        <w:t>3</w:t>
      </w:r>
      <w:r w:rsidRPr="006C3B49">
        <w:rPr>
          <w:sz w:val="21"/>
          <w:szCs w:val="21"/>
        </w:rPr>
        <w:t xml:space="preserve"> poz. </w:t>
      </w:r>
      <w:r w:rsidR="003363CF">
        <w:rPr>
          <w:sz w:val="21"/>
          <w:szCs w:val="21"/>
        </w:rPr>
        <w:t>1</w:t>
      </w:r>
      <w:r w:rsidR="00383E4E">
        <w:rPr>
          <w:sz w:val="21"/>
          <w:szCs w:val="21"/>
        </w:rPr>
        <w:t>541</w:t>
      </w:r>
      <w:r w:rsidR="005677C4">
        <w:rPr>
          <w:sz w:val="21"/>
          <w:szCs w:val="21"/>
        </w:rPr>
        <w:t xml:space="preserve"> z późn.zm.</w:t>
      </w:r>
      <w:r w:rsidRPr="006C3B49">
        <w:rPr>
          <w:sz w:val="21"/>
          <w:szCs w:val="21"/>
        </w:rPr>
        <w:t>) i obejmuje w szczególności:</w:t>
      </w:r>
    </w:p>
    <w:p w14:paraId="5903AB36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bezzwłoczny, po uzyskaniu informacji o zdarzeniu, wyjazd z miejsca </w:t>
      </w:r>
      <w:r w:rsidR="004C32AB">
        <w:rPr>
          <w:sz w:val="21"/>
          <w:szCs w:val="21"/>
        </w:rPr>
        <w:t>stacjonowania (</w:t>
      </w:r>
      <w:r w:rsidRPr="006C3B49">
        <w:rPr>
          <w:sz w:val="21"/>
          <w:szCs w:val="21"/>
        </w:rPr>
        <w:t xml:space="preserve">zgodnie z procedurami BPR), udzielanie świadczeń diagnostycznych i terapeutycznych w miejscu wezwania </w:t>
      </w:r>
      <w:r w:rsidRPr="006C3B49">
        <w:rPr>
          <w:sz w:val="21"/>
          <w:szCs w:val="21"/>
        </w:rPr>
        <w:lastRenderedPageBreak/>
        <w:t>(również w miejscu stacjonowania zespołu) oraz w trakcie transportu, do chwili przekazania p</w:t>
      </w:r>
      <w:r w:rsidR="004C32AB">
        <w:rPr>
          <w:sz w:val="21"/>
          <w:szCs w:val="21"/>
        </w:rPr>
        <w:t>acjenta do leczenia szpitalnego;</w:t>
      </w:r>
    </w:p>
    <w:p w14:paraId="7CCC2B47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zapewnienie kompleksowości świadczeń zdrowotnych, zgodnie z ustawą o świadczeniach opieki zdrowotnej finan</w:t>
      </w:r>
      <w:r w:rsidR="004C32AB">
        <w:rPr>
          <w:sz w:val="21"/>
          <w:szCs w:val="21"/>
        </w:rPr>
        <w:t>sowanych ze środków publicznych;</w:t>
      </w:r>
    </w:p>
    <w:p w14:paraId="3FA53BE1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współdziałanie w zespole medycznym oraz z innymi podmiotami leczniczymi, a także służbami takimi jak: Państwowa Straż Pożarna, Pol</w:t>
      </w:r>
      <w:r w:rsidR="004C32AB">
        <w:rPr>
          <w:sz w:val="21"/>
          <w:szCs w:val="21"/>
        </w:rPr>
        <w:t>icja, Straż Miejska, itp.;</w:t>
      </w:r>
    </w:p>
    <w:p w14:paraId="40F6EE98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przestrzeganie Podstawowych Wytycznych Ratownictwa Medycznego, innych procedur, regulaminów, w tym Regulaminu Organizacyjnego i zarządzeń wewnęt</w:t>
      </w:r>
      <w:r w:rsidR="0011327B">
        <w:rPr>
          <w:sz w:val="21"/>
          <w:szCs w:val="21"/>
        </w:rPr>
        <w:t>rznych Udzielającego zamówienia;</w:t>
      </w:r>
    </w:p>
    <w:p w14:paraId="5C2C1E79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kierownikiem specjalistycznego zespołu ratownictwa medycznego jest lekarz systemu</w:t>
      </w:r>
      <w:r w:rsidR="0011327B">
        <w:rPr>
          <w:sz w:val="21"/>
          <w:szCs w:val="21"/>
        </w:rPr>
        <w:t>;</w:t>
      </w:r>
    </w:p>
    <w:p w14:paraId="2399FF52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rozpoczynanie wykonywania świadczeń zgodnie z </w:t>
      </w:r>
      <w:r w:rsidR="0011327B">
        <w:rPr>
          <w:sz w:val="21"/>
          <w:szCs w:val="21"/>
        </w:rPr>
        <w:t>ustalonym harmonogramem dyżurów;</w:t>
      </w:r>
    </w:p>
    <w:p w14:paraId="65E4ADD3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podczas pełnienia dyżuru, w czasie pomiędzy wykonywaniem poszczególnych czynności przebywanie w pokoju – dyżurce lekarzy w gotowości do udzielania świadczeń zdrowotnych lub udzielanie</w:t>
      </w:r>
      <w:r w:rsidR="0011327B">
        <w:rPr>
          <w:sz w:val="21"/>
          <w:szCs w:val="21"/>
        </w:rPr>
        <w:t xml:space="preserve"> pomocy w trybie ambulatoryjnym;</w:t>
      </w:r>
    </w:p>
    <w:p w14:paraId="10ED6AF8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pozostawanie w stałej gotowości do wyjazd</w:t>
      </w:r>
      <w:r w:rsidRPr="0011327B">
        <w:rPr>
          <w:color w:val="000000" w:themeColor="text1"/>
          <w:sz w:val="21"/>
          <w:szCs w:val="21"/>
        </w:rPr>
        <w:t>u</w:t>
      </w:r>
      <w:r w:rsidR="0011327B" w:rsidRPr="0011327B">
        <w:rPr>
          <w:rStyle w:val="Pogrubienie"/>
          <w:color w:val="000000" w:themeColor="text1"/>
          <w:sz w:val="21"/>
          <w:szCs w:val="21"/>
        </w:rPr>
        <w:t>;</w:t>
      </w:r>
    </w:p>
    <w:p w14:paraId="7F2D7479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używanie odzieży ochronnej według wzoru ustalonego</w:t>
      </w:r>
      <w:r w:rsidR="005B1ADB">
        <w:rPr>
          <w:sz w:val="21"/>
          <w:szCs w:val="21"/>
        </w:rPr>
        <w:t xml:space="preserve"> przez Udzielającego zamówienia;</w:t>
      </w:r>
    </w:p>
    <w:p w14:paraId="0DDA31A2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obowiązek punktualnego rozpoczynania dyżuru, po uprzednim zapoznaniu się ze składem przydzielonego do dyżuru zespołu, wykazem</w:t>
      </w:r>
      <w:r w:rsidR="005B1ADB">
        <w:rPr>
          <w:sz w:val="21"/>
          <w:szCs w:val="21"/>
        </w:rPr>
        <w:t xml:space="preserve"> wolnych miejsc w szpitalach, </w:t>
      </w:r>
      <w:r w:rsidRPr="006C3B49">
        <w:rPr>
          <w:sz w:val="21"/>
          <w:szCs w:val="21"/>
        </w:rPr>
        <w:t xml:space="preserve">zapoznania się </w:t>
      </w:r>
      <w:r w:rsidR="005B1ADB">
        <w:rPr>
          <w:sz w:val="21"/>
          <w:szCs w:val="21"/>
        </w:rPr>
        <w:br/>
      </w:r>
      <w:r w:rsidRPr="006C3B49">
        <w:rPr>
          <w:sz w:val="21"/>
          <w:szCs w:val="21"/>
        </w:rPr>
        <w:t xml:space="preserve">z zarządzeniami Udzielającego zamówienia, zgłoszenia dyspozytorowi medycznemu gotowości do objęcia dyżuru, potwierdzenia w sposób przyjęty u Udzielającego zamówienia swojej obecności, wpisania do książki raportów personelu zauważonych w czasie obejmowania dyżuru braków </w:t>
      </w:r>
      <w:r w:rsidR="005B1ADB">
        <w:rPr>
          <w:sz w:val="21"/>
          <w:szCs w:val="21"/>
        </w:rPr>
        <w:br/>
      </w:r>
      <w:r w:rsidRPr="006C3B49">
        <w:rPr>
          <w:sz w:val="21"/>
          <w:szCs w:val="21"/>
        </w:rPr>
        <w:t>i niedociągn</w:t>
      </w:r>
      <w:r w:rsidR="005B1ADB">
        <w:rPr>
          <w:sz w:val="21"/>
          <w:szCs w:val="21"/>
        </w:rPr>
        <w:t>ięć w przypadku ich wystąpienia;</w:t>
      </w:r>
    </w:p>
    <w:p w14:paraId="06AEC815" w14:textId="77777777" w:rsidR="00394CE8" w:rsidRPr="006C3B49" w:rsidRDefault="00394CE8" w:rsidP="00394CE8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 przybyciu na miejsce wez</w:t>
      </w:r>
      <w:r>
        <w:rPr>
          <w:sz w:val="21"/>
          <w:szCs w:val="21"/>
        </w:rPr>
        <w:t>wania lekarz obowiązany jest do</w:t>
      </w:r>
      <w:r w:rsidRPr="006C3B49">
        <w:rPr>
          <w:sz w:val="21"/>
          <w:szCs w:val="21"/>
        </w:rPr>
        <w:t>:</w:t>
      </w:r>
    </w:p>
    <w:p w14:paraId="7A3E71E4" w14:textId="77777777" w:rsidR="00394CE8" w:rsidRPr="006C3B49" w:rsidRDefault="00394CE8" w:rsidP="00394CE8">
      <w:pPr>
        <w:pStyle w:val="Tekstpodstawowywcity3"/>
        <w:tabs>
          <w:tab w:val="num" w:pos="851"/>
        </w:tabs>
        <w:ind w:left="851" w:hanging="283"/>
        <w:rPr>
          <w:sz w:val="21"/>
          <w:szCs w:val="21"/>
        </w:rPr>
      </w:pPr>
      <w:r w:rsidRPr="006C3B49">
        <w:rPr>
          <w:sz w:val="21"/>
          <w:szCs w:val="21"/>
        </w:rPr>
        <w:t>- zaopatrzenia pacjenta</w:t>
      </w:r>
      <w:r>
        <w:rPr>
          <w:sz w:val="21"/>
          <w:szCs w:val="21"/>
        </w:rPr>
        <w:t>;</w:t>
      </w:r>
    </w:p>
    <w:p w14:paraId="48A434BC" w14:textId="77777777" w:rsidR="00394CE8" w:rsidRPr="006C3B49" w:rsidRDefault="00394CE8" w:rsidP="00394CE8">
      <w:pPr>
        <w:pStyle w:val="Tekstpodstawowywcity3"/>
        <w:tabs>
          <w:tab w:val="num" w:pos="851"/>
        </w:tabs>
        <w:ind w:left="851" w:hanging="283"/>
        <w:rPr>
          <w:sz w:val="21"/>
          <w:szCs w:val="21"/>
        </w:rPr>
      </w:pPr>
      <w:r w:rsidRPr="006C3B49">
        <w:rPr>
          <w:sz w:val="21"/>
          <w:szCs w:val="21"/>
        </w:rPr>
        <w:t>- wstępnej diagnozy</w:t>
      </w:r>
      <w:r>
        <w:rPr>
          <w:sz w:val="21"/>
          <w:szCs w:val="21"/>
        </w:rPr>
        <w:t>;</w:t>
      </w:r>
    </w:p>
    <w:p w14:paraId="5E87E258" w14:textId="20D42F78" w:rsidR="00394CE8" w:rsidRDefault="00394CE8" w:rsidP="00394CE8">
      <w:pPr>
        <w:pStyle w:val="Tekstpodstawowywcity3"/>
        <w:ind w:left="567" w:firstLine="0"/>
        <w:rPr>
          <w:sz w:val="21"/>
          <w:szCs w:val="21"/>
        </w:rPr>
      </w:pPr>
      <w:r>
        <w:rPr>
          <w:sz w:val="21"/>
          <w:szCs w:val="21"/>
        </w:rPr>
        <w:t>-</w:t>
      </w:r>
      <w:r w:rsidR="00C475F8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w razie konieczności przewiezienia pacjenta do odpowiedni</w:t>
      </w:r>
      <w:r>
        <w:rPr>
          <w:sz w:val="21"/>
          <w:szCs w:val="21"/>
        </w:rPr>
        <w:t xml:space="preserve">ej Izby Przyjęć lub Szpitalnego </w:t>
      </w:r>
      <w:r w:rsidRPr="006C3B49">
        <w:rPr>
          <w:sz w:val="21"/>
          <w:szCs w:val="21"/>
        </w:rPr>
        <w:t>Oddziału Ratunkowego z wypełnioną kartą m</w:t>
      </w:r>
      <w:r>
        <w:rPr>
          <w:sz w:val="21"/>
          <w:szCs w:val="21"/>
        </w:rPr>
        <w:t>edycznych czynności ratunkowych;</w:t>
      </w:r>
    </w:p>
    <w:p w14:paraId="1E031FD7" w14:textId="77777777" w:rsidR="00394CE8" w:rsidRPr="007426C8" w:rsidRDefault="008D0FFF" w:rsidP="00394CE8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7426C8">
        <w:rPr>
          <w:sz w:val="21"/>
          <w:szCs w:val="21"/>
        </w:rPr>
        <w:t>w chwili</w:t>
      </w:r>
      <w:r w:rsidR="00394CE8" w:rsidRPr="007426C8">
        <w:rPr>
          <w:sz w:val="21"/>
          <w:szCs w:val="21"/>
        </w:rPr>
        <w:t xml:space="preserve"> podjęcia decyzji o przewiezieniu pacjenta do szpitala, lekarz zobowiązany jest skontaktować się z dyspozytorem</w:t>
      </w:r>
      <w:r w:rsidRPr="007426C8">
        <w:rPr>
          <w:sz w:val="21"/>
          <w:szCs w:val="21"/>
        </w:rPr>
        <w:t xml:space="preserve"> medycznym</w:t>
      </w:r>
      <w:r w:rsidR="00394CE8" w:rsidRPr="007426C8">
        <w:rPr>
          <w:sz w:val="21"/>
          <w:szCs w:val="21"/>
        </w:rPr>
        <w:t xml:space="preserve"> w celu </w:t>
      </w:r>
      <w:r w:rsidRPr="007426C8">
        <w:rPr>
          <w:sz w:val="21"/>
          <w:szCs w:val="21"/>
        </w:rPr>
        <w:t>wskazania</w:t>
      </w:r>
      <w:r w:rsidR="00394CE8" w:rsidRPr="007426C8">
        <w:rPr>
          <w:sz w:val="21"/>
          <w:szCs w:val="21"/>
        </w:rPr>
        <w:t xml:space="preserve"> </w:t>
      </w:r>
      <w:r w:rsidRPr="007426C8">
        <w:rPr>
          <w:sz w:val="21"/>
          <w:szCs w:val="21"/>
        </w:rPr>
        <w:t>SOR/IP posiadających w wykazie wolne miejsca</w:t>
      </w:r>
      <w:r w:rsidR="00394CE8" w:rsidRPr="007426C8">
        <w:rPr>
          <w:sz w:val="21"/>
          <w:szCs w:val="21"/>
        </w:rPr>
        <w:t xml:space="preserve">; </w:t>
      </w:r>
    </w:p>
    <w:p w14:paraId="78E934B9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w przypadku, nieuzasadnionego wezwania lekarz informuje dyspozytora o zaistniałej sytuacji, </w:t>
      </w:r>
      <w:r w:rsidR="005B1ADB">
        <w:rPr>
          <w:sz w:val="21"/>
          <w:szCs w:val="21"/>
        </w:rPr>
        <w:br/>
      </w:r>
      <w:r w:rsidRPr="006C3B49">
        <w:rPr>
          <w:sz w:val="21"/>
          <w:szCs w:val="21"/>
        </w:rPr>
        <w:t>a w zleceniu wyjazd</w:t>
      </w:r>
      <w:r w:rsidR="005B1ADB">
        <w:rPr>
          <w:sz w:val="21"/>
          <w:szCs w:val="21"/>
        </w:rPr>
        <w:t>u zamieszcza stosowną adnotację;</w:t>
      </w:r>
    </w:p>
    <w:p w14:paraId="25989133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w przypadku stwierdzenia choroby zakaźnej podlegającej przymusowej hospitalizacji, lekarz zarządza natychmiastowe prz</w:t>
      </w:r>
      <w:r w:rsidR="005B1ADB">
        <w:rPr>
          <w:sz w:val="21"/>
          <w:szCs w:val="21"/>
        </w:rPr>
        <w:t>ewiezienie chorego do szpitala;</w:t>
      </w:r>
    </w:p>
    <w:p w14:paraId="69070BE5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po dostarczeniu zakaźnie chorego do szpitala lekarz pogotowia zleca ratownikom zespołu </w:t>
      </w:r>
      <w:r w:rsidR="005B1ADB">
        <w:rPr>
          <w:sz w:val="21"/>
          <w:szCs w:val="21"/>
        </w:rPr>
        <w:t>wykonanie dezynfekcji ambulansu;</w:t>
      </w:r>
    </w:p>
    <w:p w14:paraId="4E603D23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w zdarzeniu masowym lekarz systemu, który dotarł na miejsce wezwania jako pierwszy przyjmuje obowiązki koordynatora medycznego działań ratowniczych i zobowiązany jest:</w:t>
      </w:r>
    </w:p>
    <w:p w14:paraId="5D164599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zorganizować akcję ratowniczą na miejscu (zg</w:t>
      </w:r>
      <w:r w:rsidR="005B1ADB">
        <w:rPr>
          <w:sz w:val="21"/>
          <w:szCs w:val="21"/>
        </w:rPr>
        <w:t>odnie z obowiązującą procedurą);</w:t>
      </w:r>
    </w:p>
    <w:p w14:paraId="3A78EF46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w miarę potrzeby zwrócić się do dyspozytora medycznego o skierowanie dodatkowych ZRM, bądź dostarczenie leków</w:t>
      </w:r>
      <w:r w:rsidR="005B1ADB">
        <w:rPr>
          <w:sz w:val="21"/>
          <w:szCs w:val="21"/>
        </w:rPr>
        <w:t>, materiałów opatrunkowych itp.;</w:t>
      </w:r>
    </w:p>
    <w:p w14:paraId="4C803176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wykonać segregację medyczną (wyk</w:t>
      </w:r>
      <w:r w:rsidR="005B1ADB">
        <w:rPr>
          <w:sz w:val="21"/>
          <w:szCs w:val="21"/>
        </w:rPr>
        <w:t xml:space="preserve">onać </w:t>
      </w:r>
      <w:proofErr w:type="spellStart"/>
      <w:r w:rsidR="005B1ADB">
        <w:rPr>
          <w:sz w:val="21"/>
          <w:szCs w:val="21"/>
        </w:rPr>
        <w:t>triage</w:t>
      </w:r>
      <w:proofErr w:type="spellEnd"/>
      <w:r w:rsidR="005B1ADB">
        <w:rPr>
          <w:sz w:val="21"/>
          <w:szCs w:val="21"/>
        </w:rPr>
        <w:t>);</w:t>
      </w:r>
    </w:p>
    <w:p w14:paraId="6CF65E52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 udz</w:t>
      </w:r>
      <w:r w:rsidR="005B1ADB">
        <w:rPr>
          <w:sz w:val="21"/>
          <w:szCs w:val="21"/>
        </w:rPr>
        <w:t xml:space="preserve">ieleniu czynności ratowniczych </w:t>
      </w:r>
      <w:r w:rsidRPr="006C3B49">
        <w:rPr>
          <w:sz w:val="21"/>
          <w:szCs w:val="21"/>
        </w:rPr>
        <w:t>lekarz pogotowia wypełnia czytelnie kartę zlecenia wyjazdu oraz kartę medycznych czyn</w:t>
      </w:r>
      <w:r w:rsidR="005B1ADB">
        <w:rPr>
          <w:sz w:val="21"/>
          <w:szCs w:val="21"/>
        </w:rPr>
        <w:t xml:space="preserve">ności ratunkowych, a następnie </w:t>
      </w:r>
      <w:r w:rsidRPr="006C3B49">
        <w:rPr>
          <w:sz w:val="21"/>
          <w:szCs w:val="21"/>
        </w:rPr>
        <w:t>potwierdza poprzez własnoręczny podpis i przyst</w:t>
      </w:r>
      <w:r w:rsidR="005B1ADB">
        <w:rPr>
          <w:sz w:val="21"/>
          <w:szCs w:val="21"/>
        </w:rPr>
        <w:t>awia imienną pieczątkę lekarską;</w:t>
      </w:r>
    </w:p>
    <w:p w14:paraId="428D638E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 zakończeniu wszystkich czynności ratunkowych na miejscu zdarzenia i przekazaniu pacjenta informuje dyspozytora</w:t>
      </w:r>
      <w:r w:rsidR="005B1ADB">
        <w:rPr>
          <w:sz w:val="21"/>
          <w:szCs w:val="21"/>
        </w:rPr>
        <w:t xml:space="preserve"> medycznego o zakończeniu akcji;</w:t>
      </w:r>
    </w:p>
    <w:p w14:paraId="45310A7D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po powrocie lekarz obowiązany jest:</w:t>
      </w:r>
    </w:p>
    <w:p w14:paraId="056C3754" w14:textId="77777777" w:rsidR="005C09F0" w:rsidRPr="006C3B49" w:rsidRDefault="005B1ADB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>
        <w:rPr>
          <w:sz w:val="21"/>
          <w:szCs w:val="21"/>
        </w:rPr>
        <w:t>- zgłosić powrót dyspozytorowi;</w:t>
      </w:r>
    </w:p>
    <w:p w14:paraId="239343CB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wypełnić kartę zlecenia wyjazdu pod względem merytorycznym, nadzorować rejestrację wpisania danych wyjazdu przez podległy pers</w:t>
      </w:r>
      <w:r w:rsidR="005B1ADB">
        <w:rPr>
          <w:sz w:val="21"/>
          <w:szCs w:val="21"/>
        </w:rPr>
        <w:t>onel do systemu informatycznego;</w:t>
      </w:r>
    </w:p>
    <w:p w14:paraId="639C9803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zarządzić uzupełnienie leków i materiałów opatrunkowych</w:t>
      </w:r>
      <w:r w:rsidR="005B1ADB">
        <w:rPr>
          <w:sz w:val="21"/>
          <w:szCs w:val="21"/>
        </w:rPr>
        <w:t>;</w:t>
      </w:r>
    </w:p>
    <w:p w14:paraId="0980A00E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przed opuszczeniem dyżuru lekarz obowiązany jest:</w:t>
      </w:r>
    </w:p>
    <w:p w14:paraId="26890152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sprawdzić czy zgłosił się na dyż</w:t>
      </w:r>
      <w:r w:rsidR="005B1ADB">
        <w:rPr>
          <w:sz w:val="21"/>
          <w:szCs w:val="21"/>
        </w:rPr>
        <w:t>ur następca;</w:t>
      </w:r>
      <w:r w:rsidRPr="006C3B49">
        <w:rPr>
          <w:sz w:val="21"/>
          <w:szCs w:val="21"/>
        </w:rPr>
        <w:t xml:space="preserve">  </w:t>
      </w:r>
    </w:p>
    <w:p w14:paraId="71045E29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- przekazać  wypełnioną dokument</w:t>
      </w:r>
      <w:r w:rsidR="005B1ADB">
        <w:rPr>
          <w:sz w:val="21"/>
          <w:szCs w:val="21"/>
        </w:rPr>
        <w:t>ację oraz podręczne wyposażenie;</w:t>
      </w:r>
    </w:p>
    <w:p w14:paraId="4F9D2DA6" w14:textId="77777777" w:rsidR="005C09F0" w:rsidRPr="006C3B49" w:rsidRDefault="005C09F0" w:rsidP="00EB1053">
      <w:pPr>
        <w:tabs>
          <w:tab w:val="num" w:pos="567"/>
        </w:tabs>
        <w:ind w:left="567"/>
        <w:jc w:val="both"/>
        <w:rPr>
          <w:sz w:val="21"/>
          <w:szCs w:val="21"/>
        </w:rPr>
      </w:pPr>
      <w:r w:rsidRPr="006C3B49">
        <w:rPr>
          <w:sz w:val="21"/>
          <w:szCs w:val="21"/>
        </w:rPr>
        <w:lastRenderedPageBreak/>
        <w:t>- o wszystkich zauważonych podczas pełnienia dyżuru przypadkach naru</w:t>
      </w:r>
      <w:r w:rsidR="005B1ADB">
        <w:rPr>
          <w:sz w:val="21"/>
          <w:szCs w:val="21"/>
        </w:rPr>
        <w:t xml:space="preserve">szenia dyscypliny pracy przez </w:t>
      </w:r>
      <w:r w:rsidRPr="006C3B49">
        <w:rPr>
          <w:sz w:val="21"/>
          <w:szCs w:val="21"/>
        </w:rPr>
        <w:t>personel oraz zajściach wywołanych przez osoby wzywające – zawiadomić przełożonych, składając na piśmie odnośny m</w:t>
      </w:r>
      <w:r w:rsidR="005B1ADB">
        <w:rPr>
          <w:sz w:val="21"/>
          <w:szCs w:val="21"/>
        </w:rPr>
        <w:t>eldunek (raport o niezgodności);</w:t>
      </w:r>
    </w:p>
    <w:p w14:paraId="5BED22BA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zgłoszenie ukończenia dyżuru dyspozytorowi medycznemu, z tym że lekarzowi nie wolno zaprzestać wykonywania świadczeń po upływie czasu wyznaczonego harmonogramem dyżurów bez zgłoszenia się zmiennika, w przypadku jego braku opuszczenie stanowiska jest możliwe tylko za zgodą </w:t>
      </w:r>
      <w:r w:rsidR="004703EF">
        <w:rPr>
          <w:sz w:val="21"/>
          <w:szCs w:val="21"/>
        </w:rPr>
        <w:t>dyrektora lub z-</w:t>
      </w:r>
      <w:proofErr w:type="spellStart"/>
      <w:r w:rsidR="004703EF">
        <w:rPr>
          <w:sz w:val="21"/>
          <w:szCs w:val="21"/>
        </w:rPr>
        <w:t>cy</w:t>
      </w:r>
      <w:proofErr w:type="spellEnd"/>
      <w:r w:rsidR="004703EF">
        <w:rPr>
          <w:sz w:val="21"/>
          <w:szCs w:val="21"/>
        </w:rPr>
        <w:t xml:space="preserve"> ds. lecznictwa BPR  </w:t>
      </w:r>
      <w:r w:rsidR="005B1ADB">
        <w:rPr>
          <w:sz w:val="21"/>
          <w:szCs w:val="21"/>
        </w:rPr>
        <w:t>;</w:t>
      </w:r>
    </w:p>
    <w:p w14:paraId="335A2937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lekarz obowiązany jest do podn</w:t>
      </w:r>
      <w:r w:rsidR="005B1ADB">
        <w:rPr>
          <w:sz w:val="21"/>
          <w:szCs w:val="21"/>
        </w:rPr>
        <w:t>oszenia kwalifikacji zawodowych;</w:t>
      </w:r>
    </w:p>
    <w:p w14:paraId="24EBEF2F" w14:textId="77777777" w:rsidR="005C09F0" w:rsidRPr="006C3B49" w:rsidRDefault="005C09F0" w:rsidP="00EB1053">
      <w:pPr>
        <w:numPr>
          <w:ilvl w:val="0"/>
          <w:numId w:val="12"/>
        </w:numPr>
        <w:tabs>
          <w:tab w:val="clear" w:pos="720"/>
          <w:tab w:val="num" w:pos="567"/>
        </w:tabs>
        <w:ind w:left="567" w:hanging="283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lekarz zobowiązany jest udzielać świadczeń wszystkim zgłaszającym się pacjentom. </w:t>
      </w:r>
    </w:p>
    <w:p w14:paraId="0A43AD80" w14:textId="111ED99B" w:rsidR="005C09F0" w:rsidRPr="006C3B49" w:rsidRDefault="005C09F0" w:rsidP="00EB1053">
      <w:pPr>
        <w:pStyle w:val="Tekstpodstawowywcity"/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Świadczenia udzielane będą </w:t>
      </w:r>
      <w:r w:rsidR="00740E9B">
        <w:rPr>
          <w:sz w:val="21"/>
          <w:szCs w:val="21"/>
        </w:rPr>
        <w:t xml:space="preserve">całodobowo </w:t>
      </w:r>
      <w:r w:rsidRPr="006C3B49">
        <w:rPr>
          <w:sz w:val="21"/>
          <w:szCs w:val="21"/>
        </w:rPr>
        <w:t>w dni powszednie</w:t>
      </w:r>
      <w:r w:rsidR="00740E9B">
        <w:rPr>
          <w:sz w:val="21"/>
          <w:szCs w:val="21"/>
        </w:rPr>
        <w:t>,</w:t>
      </w:r>
      <w:r w:rsidR="00E011E9">
        <w:rPr>
          <w:sz w:val="21"/>
          <w:szCs w:val="21"/>
        </w:rPr>
        <w:t xml:space="preserve"> </w:t>
      </w:r>
      <w:r w:rsidR="00740E9B">
        <w:rPr>
          <w:sz w:val="21"/>
          <w:szCs w:val="21"/>
        </w:rPr>
        <w:t>soboty, niedziele i święta</w:t>
      </w:r>
      <w:r w:rsidRPr="006C3B49">
        <w:rPr>
          <w:sz w:val="21"/>
          <w:szCs w:val="21"/>
        </w:rPr>
        <w:t xml:space="preserve"> według ustalonego harmonogramu.                 </w:t>
      </w:r>
    </w:p>
    <w:p w14:paraId="6163CFA7" w14:textId="77777777" w:rsidR="005C09F0" w:rsidRDefault="005C09F0" w:rsidP="00EB1053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Miesięczny harmonogram dyżurów w poszczególnych zespołach wyjazdowych Pogotowia ustalać będzie wyznaczony przez Udzielającego zamówienia koordynator i będzie on podawany do wiadomości Przyjmującego zamówienie w terminie do 25-go dnia miesiąca poprzedzającego miesiąc udzielania świadczeń. </w:t>
      </w:r>
    </w:p>
    <w:p w14:paraId="4D2236CC" w14:textId="77777777" w:rsidR="005C09F0" w:rsidRDefault="005C09F0" w:rsidP="004D1EB2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4D1EB2">
        <w:rPr>
          <w:sz w:val="21"/>
          <w:szCs w:val="21"/>
        </w:rPr>
        <w:t>Przyjmujący zamówienie zobowiązany jest przedstawić propozy</w:t>
      </w:r>
      <w:r w:rsidR="0008032F">
        <w:rPr>
          <w:sz w:val="21"/>
          <w:szCs w:val="21"/>
        </w:rPr>
        <w:t>cje dyżurowe w terminie do 1</w:t>
      </w:r>
      <w:r w:rsidR="006C3B49" w:rsidRPr="004D1EB2">
        <w:rPr>
          <w:sz w:val="21"/>
          <w:szCs w:val="21"/>
        </w:rPr>
        <w:t>0-</w:t>
      </w:r>
      <w:r w:rsidRPr="004D1EB2">
        <w:rPr>
          <w:sz w:val="21"/>
          <w:szCs w:val="21"/>
        </w:rPr>
        <w:t>go dnia każdego miesiąca poprzedzającego miesiąc udzielania świadczeń z uwzględnieniem minimalnego limitu godzin zadeklarowanego w postępowaniu konkursowym.</w:t>
      </w:r>
    </w:p>
    <w:p w14:paraId="349D16FD" w14:textId="77777777" w:rsidR="005C09F0" w:rsidRDefault="005C09F0" w:rsidP="004D1EB2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4D1EB2">
        <w:rPr>
          <w:sz w:val="21"/>
          <w:szCs w:val="21"/>
        </w:rPr>
        <w:t>Udzielający zamówienia zobowiązany jest do zaplanowania harmonogramu pracy z uwzględnieniem dowolnej ilości dyżurów spośród przedstawionych propozycji, z zastrzeżeniem pierwszeństwa dla przyjmujących zamówienie dyżurujących w godzinach dopołudniowych.</w:t>
      </w:r>
    </w:p>
    <w:p w14:paraId="0987AA73" w14:textId="77777777" w:rsidR="005C09F0" w:rsidRPr="00D93D39" w:rsidRDefault="005C09F0" w:rsidP="00D93D39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D93D39">
        <w:rPr>
          <w:sz w:val="21"/>
          <w:szCs w:val="21"/>
        </w:rPr>
        <w:t>Udzielający zamówienia zastrzega sobie prawo wyznaczania dyżurów spoza proponowanych dat</w:t>
      </w:r>
      <w:r w:rsidR="006C3B49" w:rsidRPr="00D93D39">
        <w:rPr>
          <w:sz w:val="21"/>
          <w:szCs w:val="21"/>
        </w:rPr>
        <w:t>,</w:t>
      </w:r>
      <w:r w:rsidRPr="00D93D39">
        <w:rPr>
          <w:sz w:val="21"/>
          <w:szCs w:val="21"/>
        </w:rPr>
        <w:t xml:space="preserve"> jeśli wystąpi zagrożenie przerwania ciągłości u</w:t>
      </w:r>
      <w:r w:rsidR="006C3B49" w:rsidRPr="00D93D39">
        <w:rPr>
          <w:sz w:val="21"/>
          <w:szCs w:val="21"/>
        </w:rPr>
        <w:t>dzielania świadczeń zdrowotnych</w:t>
      </w:r>
      <w:r w:rsidRPr="00D93D39">
        <w:rPr>
          <w:sz w:val="21"/>
          <w:szCs w:val="21"/>
        </w:rPr>
        <w:t>,</w:t>
      </w:r>
      <w:r w:rsidR="006C3B49" w:rsidRPr="00D93D39">
        <w:rPr>
          <w:sz w:val="21"/>
          <w:szCs w:val="21"/>
        </w:rPr>
        <w:t xml:space="preserve"> </w:t>
      </w:r>
      <w:r w:rsidRPr="00D93D39">
        <w:rPr>
          <w:sz w:val="21"/>
          <w:szCs w:val="21"/>
        </w:rPr>
        <w:t>a także prawo pomijania przyjmującego zamówienie w miesięcznym harmonogramie, jeżeli uzna, że udzielanie świadczeń zdrowotnych przez przyjmującego zamówienie nie jest niezbędne dla wypełnienia zadań statu</w:t>
      </w:r>
      <w:r w:rsidR="006C3B49" w:rsidRPr="00D93D39">
        <w:rPr>
          <w:sz w:val="21"/>
          <w:szCs w:val="21"/>
        </w:rPr>
        <w:t>towych Udzielającego zamówienia</w:t>
      </w:r>
      <w:r w:rsidRPr="00D93D39">
        <w:rPr>
          <w:sz w:val="21"/>
          <w:szCs w:val="21"/>
        </w:rPr>
        <w:t>.</w:t>
      </w:r>
    </w:p>
    <w:p w14:paraId="34A2BCA5" w14:textId="77777777" w:rsidR="002570BC" w:rsidRPr="006C3B49" w:rsidRDefault="005C09F0" w:rsidP="00B041E2">
      <w:pPr>
        <w:ind w:left="360"/>
        <w:rPr>
          <w:sz w:val="21"/>
          <w:szCs w:val="21"/>
        </w:rPr>
      </w:pPr>
      <w:r w:rsidRPr="006C3B49">
        <w:rPr>
          <w:sz w:val="21"/>
          <w:szCs w:val="21"/>
        </w:rPr>
        <w:t xml:space="preserve">                                                                                              </w:t>
      </w:r>
      <w:r w:rsidR="00B041E2">
        <w:rPr>
          <w:sz w:val="21"/>
          <w:szCs w:val="21"/>
        </w:rPr>
        <w:t xml:space="preserve">                               </w:t>
      </w:r>
    </w:p>
    <w:p w14:paraId="622BC8A0" w14:textId="77777777" w:rsidR="005C09F0" w:rsidRPr="00DF2399" w:rsidRDefault="005C09F0" w:rsidP="00176023">
      <w:pPr>
        <w:pStyle w:val="Tekstpodstawowywcity"/>
        <w:ind w:left="0"/>
        <w:jc w:val="left"/>
        <w:rPr>
          <w:sz w:val="21"/>
          <w:szCs w:val="21"/>
        </w:rPr>
      </w:pPr>
    </w:p>
    <w:p w14:paraId="44BC954A" w14:textId="77777777" w:rsidR="005C09F0" w:rsidRDefault="005C09F0" w:rsidP="00EB1053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11B818B1" w14:textId="77777777" w:rsidR="00B039BB" w:rsidRDefault="00B039BB" w:rsidP="00B039BB">
      <w:pPr>
        <w:pStyle w:val="Tekstpodstawowy"/>
        <w:jc w:val="center"/>
        <w:rPr>
          <w:i/>
          <w:sz w:val="21"/>
          <w:szCs w:val="21"/>
        </w:rPr>
      </w:pPr>
      <w:r w:rsidRPr="006C3B49">
        <w:rPr>
          <w:i/>
          <w:sz w:val="21"/>
          <w:szCs w:val="21"/>
        </w:rPr>
        <w:t xml:space="preserve">Informacje szczegółowe o przedmiocie konkursu dla stanowisk lekarzy </w:t>
      </w:r>
    </w:p>
    <w:p w14:paraId="5E980BDA" w14:textId="77777777" w:rsidR="00B039BB" w:rsidRPr="006C3B49" w:rsidRDefault="00B039BB" w:rsidP="00B039BB">
      <w:pPr>
        <w:pStyle w:val="Tekstpodstawowy"/>
        <w:jc w:val="center"/>
        <w:rPr>
          <w:i/>
          <w:sz w:val="21"/>
          <w:szCs w:val="21"/>
        </w:rPr>
      </w:pPr>
      <w:r w:rsidRPr="006C3B49">
        <w:rPr>
          <w:i/>
          <w:sz w:val="21"/>
          <w:szCs w:val="21"/>
        </w:rPr>
        <w:t>w nocnej i świątecznej opiece zdrowotnej</w:t>
      </w:r>
    </w:p>
    <w:p w14:paraId="0A0B83F7" w14:textId="77777777" w:rsidR="00B039BB" w:rsidRPr="006C3B49" w:rsidRDefault="00B039BB" w:rsidP="00B039BB">
      <w:pPr>
        <w:pStyle w:val="Tekstpodstawowywcity"/>
        <w:ind w:left="426"/>
        <w:jc w:val="center"/>
        <w:rPr>
          <w:b/>
          <w:sz w:val="21"/>
          <w:szCs w:val="21"/>
        </w:rPr>
      </w:pPr>
    </w:p>
    <w:p w14:paraId="76D23F11" w14:textId="77777777" w:rsidR="00B039BB" w:rsidRPr="006C3B49" w:rsidRDefault="00B039BB" w:rsidP="00B039BB">
      <w:pPr>
        <w:pStyle w:val="Tekstpodstawowywcity"/>
        <w:ind w:left="426"/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5</w:t>
      </w:r>
    </w:p>
    <w:p w14:paraId="7ACA730C" w14:textId="57724A2D" w:rsidR="00B039BB" w:rsidRPr="006C3B49" w:rsidRDefault="00B039BB" w:rsidP="00B039BB">
      <w:pPr>
        <w:pStyle w:val="Tekstpodstawowywcity"/>
        <w:numPr>
          <w:ilvl w:val="0"/>
          <w:numId w:val="18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Zakres udzielania przez lekarzy świadczeń zdrowotnych w nocnej i świątecznej opiece zdrowotnej określony jest przepisami Ustawy z dnia 27 sierpnia 2004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r. o świadczeniach opieki zdrowotnej finansowanych ze środków publicznych (</w:t>
      </w:r>
      <w:proofErr w:type="spellStart"/>
      <w:r>
        <w:rPr>
          <w:sz w:val="21"/>
          <w:szCs w:val="21"/>
        </w:rPr>
        <w:t>t.j</w:t>
      </w:r>
      <w:proofErr w:type="spellEnd"/>
      <w:r>
        <w:rPr>
          <w:sz w:val="21"/>
          <w:szCs w:val="21"/>
        </w:rPr>
        <w:t xml:space="preserve">. Dz. U. z </w:t>
      </w:r>
      <w:r w:rsidR="004703EF">
        <w:rPr>
          <w:sz w:val="21"/>
          <w:szCs w:val="21"/>
        </w:rPr>
        <w:t>202</w:t>
      </w:r>
      <w:r w:rsidR="00383E4E">
        <w:rPr>
          <w:sz w:val="21"/>
          <w:szCs w:val="21"/>
        </w:rPr>
        <w:t>2</w:t>
      </w:r>
      <w:r w:rsidR="00912699">
        <w:rPr>
          <w:sz w:val="21"/>
          <w:szCs w:val="21"/>
        </w:rPr>
        <w:t xml:space="preserve"> r. poz. </w:t>
      </w:r>
      <w:r w:rsidR="004703EF">
        <w:rPr>
          <w:sz w:val="21"/>
          <w:szCs w:val="21"/>
        </w:rPr>
        <w:t>25</w:t>
      </w:r>
      <w:r w:rsidR="00383E4E">
        <w:rPr>
          <w:sz w:val="21"/>
          <w:szCs w:val="21"/>
        </w:rPr>
        <w:t>61</w:t>
      </w:r>
      <w:r w:rsidR="002F7394">
        <w:rPr>
          <w:sz w:val="21"/>
          <w:szCs w:val="21"/>
        </w:rPr>
        <w:t xml:space="preserve"> </w:t>
      </w:r>
      <w:r w:rsidR="00CF1BB9">
        <w:rPr>
          <w:sz w:val="21"/>
          <w:szCs w:val="21"/>
        </w:rPr>
        <w:t>z późn.zm.</w:t>
      </w:r>
      <w:r>
        <w:rPr>
          <w:sz w:val="21"/>
          <w:szCs w:val="21"/>
        </w:rPr>
        <w:t xml:space="preserve">) i obejmuje </w:t>
      </w:r>
      <w:r>
        <w:rPr>
          <w:sz w:val="21"/>
          <w:szCs w:val="21"/>
        </w:rPr>
        <w:br/>
        <w:t>w szczególności</w:t>
      </w:r>
      <w:r w:rsidRPr="006C3B49">
        <w:rPr>
          <w:sz w:val="21"/>
          <w:szCs w:val="21"/>
        </w:rPr>
        <w:t>:</w:t>
      </w:r>
    </w:p>
    <w:p w14:paraId="43AC8793" w14:textId="77777777" w:rsidR="00B039BB" w:rsidRPr="006C3B49" w:rsidRDefault="00B039BB" w:rsidP="00B039BB">
      <w:pPr>
        <w:pStyle w:val="Tekstpodstawowywcity"/>
        <w:numPr>
          <w:ilvl w:val="0"/>
          <w:numId w:val="10"/>
        </w:numPr>
        <w:ind w:left="709" w:hanging="283"/>
        <w:rPr>
          <w:sz w:val="21"/>
          <w:szCs w:val="21"/>
        </w:rPr>
      </w:pPr>
      <w:r>
        <w:rPr>
          <w:sz w:val="21"/>
          <w:szCs w:val="21"/>
        </w:rPr>
        <w:t>p</w:t>
      </w:r>
      <w:r w:rsidRPr="006C3B49">
        <w:rPr>
          <w:sz w:val="21"/>
          <w:szCs w:val="21"/>
        </w:rPr>
        <w:t>rzyjmowanie pacjentów w ambulatoriach BPR zgodnie z zasadami określonymi w kontrakcie</w:t>
      </w:r>
      <w:r>
        <w:rPr>
          <w:sz w:val="21"/>
          <w:szCs w:val="21"/>
        </w:rPr>
        <w:t>;</w:t>
      </w:r>
      <w:r w:rsidRPr="006C3B49">
        <w:rPr>
          <w:sz w:val="21"/>
          <w:szCs w:val="21"/>
        </w:rPr>
        <w:t xml:space="preserve"> </w:t>
      </w:r>
    </w:p>
    <w:p w14:paraId="4CD9E1C0" w14:textId="77777777" w:rsidR="00B039BB" w:rsidRPr="006C3B49" w:rsidRDefault="00B039BB" w:rsidP="00B039BB">
      <w:pPr>
        <w:pStyle w:val="Tekstpodstawowywcity"/>
        <w:numPr>
          <w:ilvl w:val="0"/>
          <w:numId w:val="10"/>
        </w:numPr>
        <w:ind w:left="709" w:hanging="283"/>
        <w:rPr>
          <w:sz w:val="21"/>
          <w:szCs w:val="21"/>
        </w:rPr>
      </w:pPr>
      <w:r>
        <w:rPr>
          <w:sz w:val="21"/>
          <w:szCs w:val="21"/>
        </w:rPr>
        <w:t>wykonywanie wizyt domowych u pacjentów tego wymagających;</w:t>
      </w:r>
    </w:p>
    <w:p w14:paraId="5DB66A4D" w14:textId="77777777" w:rsidR="00B039BB" w:rsidRPr="006C3B49" w:rsidRDefault="00B039BB" w:rsidP="00B039BB">
      <w:pPr>
        <w:pStyle w:val="Tekstpodstawowywcity"/>
        <w:numPr>
          <w:ilvl w:val="0"/>
          <w:numId w:val="10"/>
        </w:numPr>
        <w:ind w:left="709" w:hanging="283"/>
        <w:rPr>
          <w:sz w:val="21"/>
          <w:szCs w:val="21"/>
        </w:rPr>
      </w:pPr>
      <w:r>
        <w:rPr>
          <w:sz w:val="21"/>
          <w:szCs w:val="21"/>
        </w:rPr>
        <w:t>udzielanie porad telefonicznych;</w:t>
      </w:r>
    </w:p>
    <w:p w14:paraId="3A18E6DD" w14:textId="77777777" w:rsidR="00B039BB" w:rsidRPr="006C3B49" w:rsidRDefault="00B039BB" w:rsidP="00B039BB">
      <w:pPr>
        <w:pStyle w:val="Tekstpodstawowywcity"/>
        <w:numPr>
          <w:ilvl w:val="0"/>
          <w:numId w:val="10"/>
        </w:numPr>
        <w:ind w:left="709" w:hanging="283"/>
        <w:rPr>
          <w:sz w:val="21"/>
          <w:szCs w:val="21"/>
        </w:rPr>
      </w:pPr>
      <w:r>
        <w:rPr>
          <w:sz w:val="21"/>
          <w:szCs w:val="21"/>
        </w:rPr>
        <w:t>w</w:t>
      </w:r>
      <w:r w:rsidRPr="006C3B49">
        <w:rPr>
          <w:sz w:val="21"/>
          <w:szCs w:val="21"/>
        </w:rPr>
        <w:t>spółpraca z dyspozytorem odnośnie kwalifikacji przyjmowanego zdarzenia</w:t>
      </w:r>
      <w:r>
        <w:rPr>
          <w:sz w:val="21"/>
          <w:szCs w:val="21"/>
        </w:rPr>
        <w:t>;</w:t>
      </w:r>
    </w:p>
    <w:p w14:paraId="685D6C6C" w14:textId="77777777" w:rsidR="00B039BB" w:rsidRPr="00EA20EC" w:rsidRDefault="00B039BB" w:rsidP="00B039BB">
      <w:pPr>
        <w:pStyle w:val="Tekstpodstawowywcity"/>
        <w:numPr>
          <w:ilvl w:val="0"/>
          <w:numId w:val="10"/>
        </w:numPr>
        <w:ind w:left="709" w:hanging="283"/>
        <w:rPr>
          <w:b/>
          <w:sz w:val="21"/>
          <w:szCs w:val="21"/>
        </w:rPr>
      </w:pPr>
      <w:r>
        <w:rPr>
          <w:sz w:val="21"/>
          <w:szCs w:val="21"/>
        </w:rPr>
        <w:t>w</w:t>
      </w:r>
      <w:r w:rsidRPr="006C3B49">
        <w:rPr>
          <w:sz w:val="21"/>
          <w:szCs w:val="21"/>
        </w:rPr>
        <w:t>ykon</w:t>
      </w:r>
      <w:r>
        <w:rPr>
          <w:sz w:val="21"/>
          <w:szCs w:val="21"/>
        </w:rPr>
        <w:t xml:space="preserve">ywanie badań na rzecz Policji, </w:t>
      </w:r>
      <w:r w:rsidRPr="006C3B49">
        <w:rPr>
          <w:sz w:val="21"/>
          <w:szCs w:val="21"/>
        </w:rPr>
        <w:t>Prokuratury</w:t>
      </w:r>
      <w:r>
        <w:rPr>
          <w:sz w:val="21"/>
          <w:szCs w:val="21"/>
        </w:rPr>
        <w:t xml:space="preserve">, Straży Granicznej i Centralnego Biura Śledczego. </w:t>
      </w:r>
    </w:p>
    <w:p w14:paraId="631557A7" w14:textId="77777777" w:rsidR="00B039BB" w:rsidRPr="006C3B49" w:rsidRDefault="00B039BB" w:rsidP="00B039BB">
      <w:pPr>
        <w:pStyle w:val="Tekstpodstawowywcity"/>
        <w:numPr>
          <w:ilvl w:val="0"/>
          <w:numId w:val="18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Świadczenia udzielane będą całodobowo w soboty, niedziele i święta</w:t>
      </w:r>
      <w:r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a</w:t>
      </w:r>
      <w:r>
        <w:rPr>
          <w:sz w:val="21"/>
          <w:szCs w:val="21"/>
        </w:rPr>
        <w:t xml:space="preserve"> w dni powszednie od godziny 18</w:t>
      </w:r>
      <w:r w:rsidRPr="006C3B49">
        <w:rPr>
          <w:sz w:val="21"/>
          <w:szCs w:val="21"/>
          <w:vertAlign w:val="superscript"/>
        </w:rPr>
        <w:t>00</w:t>
      </w:r>
      <w:r>
        <w:rPr>
          <w:sz w:val="21"/>
          <w:szCs w:val="21"/>
        </w:rPr>
        <w:t xml:space="preserve"> do 8</w:t>
      </w:r>
      <w:r w:rsidRPr="006C3B49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 w systemie  zmianowym z uwzględnieniem „dyżurów” zaplanowanych według ustalonego harmonogramu. </w:t>
      </w:r>
    </w:p>
    <w:p w14:paraId="44D09B80" w14:textId="77777777" w:rsidR="00B039BB" w:rsidRPr="006C3B49" w:rsidRDefault="00B039BB" w:rsidP="00B039BB">
      <w:pPr>
        <w:numPr>
          <w:ilvl w:val="0"/>
          <w:numId w:val="18"/>
        </w:numPr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Miesięczny harmonogram dyżurów w poszczególnych zespołach lekarsko-pielęgniarskich</w:t>
      </w:r>
      <w:r w:rsidRPr="006C3B49">
        <w:rPr>
          <w:color w:val="FF0000"/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Pogotowia ustalać będzie wyznaczony przez Udzielającego zamówienia koordynator i będzie on podawany do wiadomości Przyjmującego zamówienie w terminie do 25-go dnia miesiąca poprzedzającego miesiąc udzielania świadczeń.                                                                                                                                                       </w:t>
      </w:r>
    </w:p>
    <w:p w14:paraId="11EA64AE" w14:textId="77777777" w:rsidR="00B039BB" w:rsidRPr="006C3B49" w:rsidRDefault="00B039BB" w:rsidP="00B039BB">
      <w:pPr>
        <w:numPr>
          <w:ilvl w:val="0"/>
          <w:numId w:val="18"/>
        </w:numPr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Przyjmujący zamówienie zobowiązany jest przedstawić propozy</w:t>
      </w:r>
      <w:r w:rsidR="00570624">
        <w:rPr>
          <w:sz w:val="21"/>
          <w:szCs w:val="21"/>
        </w:rPr>
        <w:t>cje dyżurowe w terminie do 1</w:t>
      </w:r>
      <w:r>
        <w:rPr>
          <w:sz w:val="21"/>
          <w:szCs w:val="21"/>
        </w:rPr>
        <w:t>0-</w:t>
      </w:r>
      <w:r w:rsidRPr="006C3B49">
        <w:rPr>
          <w:sz w:val="21"/>
          <w:szCs w:val="21"/>
        </w:rPr>
        <w:t>go dnia każdego miesiąca poprzedzającego miesiąc udzielania świadczeń z uwzględnieniem minimalnego limitu godzin zadeklarowanego w postępowaniu konkursowym.</w:t>
      </w:r>
    </w:p>
    <w:p w14:paraId="68251F41" w14:textId="77777777" w:rsidR="00B039BB" w:rsidRPr="006C3B49" w:rsidRDefault="00B039BB" w:rsidP="00B039BB">
      <w:pPr>
        <w:numPr>
          <w:ilvl w:val="0"/>
          <w:numId w:val="18"/>
        </w:numPr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Udzielający zamówienia zobowiązany jest do zaplanowania harmonogramu pracy z uwzględnieniem dowolnej ilości dyżurów spośród przedstawionych propozycji. </w:t>
      </w:r>
    </w:p>
    <w:p w14:paraId="732CFBB8" w14:textId="77777777" w:rsidR="00B039BB" w:rsidRDefault="00B039BB" w:rsidP="00B039BB">
      <w:pPr>
        <w:numPr>
          <w:ilvl w:val="0"/>
          <w:numId w:val="18"/>
        </w:numPr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Udzielający zamówienia zastrzega sobie prawo wyznaczania dyżurów spoza proponowanych dat</w:t>
      </w:r>
      <w:r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jeśli wystąpi zagrożenie przerwania ciągłości u</w:t>
      </w:r>
      <w:r>
        <w:rPr>
          <w:sz w:val="21"/>
          <w:szCs w:val="21"/>
        </w:rPr>
        <w:t>dzielania świadczeń zdrowotnych</w:t>
      </w:r>
      <w:r w:rsidRPr="006C3B49">
        <w:rPr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a także prawo pomijania </w:t>
      </w:r>
      <w:r w:rsidRPr="006C3B49">
        <w:rPr>
          <w:sz w:val="21"/>
          <w:szCs w:val="21"/>
        </w:rPr>
        <w:lastRenderedPageBreak/>
        <w:t>przyjmującego zamówienie w miesięcznym harmonogramie, jeżeli uzna, że udzielanie świadczeń zdrowotnych przez przyjmującego zamówienie nie jest niezbędne dla wypełnienia zadań statu</w:t>
      </w:r>
      <w:r>
        <w:rPr>
          <w:sz w:val="21"/>
          <w:szCs w:val="21"/>
        </w:rPr>
        <w:t>towych Udzielającego zamówienia</w:t>
      </w:r>
      <w:r w:rsidRPr="006C3B49">
        <w:rPr>
          <w:sz w:val="21"/>
          <w:szCs w:val="21"/>
        </w:rPr>
        <w:t>.</w:t>
      </w:r>
    </w:p>
    <w:p w14:paraId="1FC1AC65" w14:textId="77777777" w:rsidR="00E75B32" w:rsidRPr="004B5767" w:rsidRDefault="00E75B32" w:rsidP="00E75B32">
      <w:pPr>
        <w:ind w:left="284"/>
        <w:jc w:val="both"/>
        <w:rPr>
          <w:sz w:val="21"/>
          <w:szCs w:val="21"/>
        </w:rPr>
      </w:pPr>
    </w:p>
    <w:p w14:paraId="63FF5D8E" w14:textId="77777777" w:rsidR="00B039BB" w:rsidRPr="00176023" w:rsidRDefault="00B039BB" w:rsidP="00B039BB">
      <w:pPr>
        <w:pStyle w:val="Tekstpodstawowy"/>
        <w:ind w:left="426"/>
        <w:jc w:val="center"/>
        <w:rPr>
          <w:i/>
          <w:sz w:val="21"/>
          <w:szCs w:val="21"/>
        </w:rPr>
      </w:pPr>
      <w:r w:rsidRPr="006C3B49">
        <w:rPr>
          <w:i/>
          <w:sz w:val="21"/>
          <w:szCs w:val="21"/>
        </w:rPr>
        <w:t>Informacje szczegółowe o przedmiocie konkursu</w:t>
      </w:r>
      <w:r>
        <w:rPr>
          <w:i/>
          <w:sz w:val="21"/>
          <w:szCs w:val="21"/>
        </w:rPr>
        <w:t xml:space="preserve"> dla</w:t>
      </w:r>
      <w:r w:rsidRPr="006C3B49">
        <w:rPr>
          <w:i/>
          <w:sz w:val="21"/>
          <w:szCs w:val="21"/>
        </w:rPr>
        <w:t xml:space="preserve"> lekarzy w Poradni Lekarza Rodzinnego</w:t>
      </w:r>
    </w:p>
    <w:p w14:paraId="56B4F9A2" w14:textId="77777777" w:rsidR="00B039BB" w:rsidRPr="006C3B49" w:rsidRDefault="00B039BB" w:rsidP="00B039BB">
      <w:pPr>
        <w:pStyle w:val="Tekstpodstawowywcity"/>
        <w:jc w:val="left"/>
        <w:rPr>
          <w:b/>
          <w:sz w:val="21"/>
          <w:szCs w:val="21"/>
        </w:rPr>
      </w:pPr>
    </w:p>
    <w:p w14:paraId="77D9AF03" w14:textId="77777777" w:rsidR="00B039BB" w:rsidRPr="006C3B49" w:rsidRDefault="00B039BB" w:rsidP="00B039BB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6</w:t>
      </w:r>
    </w:p>
    <w:p w14:paraId="751C0D42" w14:textId="3B1F41F2" w:rsidR="00B039BB" w:rsidRPr="00EB1053" w:rsidRDefault="00B039BB" w:rsidP="00B039BB">
      <w:pPr>
        <w:pStyle w:val="Tekstpodstawowywcity"/>
        <w:numPr>
          <w:ilvl w:val="0"/>
          <w:numId w:val="33"/>
        </w:numPr>
        <w:tabs>
          <w:tab w:val="clear" w:pos="720"/>
          <w:tab w:val="left" w:pos="284"/>
        </w:tabs>
        <w:ind w:left="284" w:hanging="284"/>
        <w:rPr>
          <w:color w:val="000000" w:themeColor="text1"/>
          <w:sz w:val="21"/>
          <w:szCs w:val="21"/>
        </w:rPr>
      </w:pPr>
      <w:r w:rsidRPr="00EB1053">
        <w:rPr>
          <w:color w:val="000000" w:themeColor="text1"/>
          <w:sz w:val="21"/>
          <w:szCs w:val="21"/>
        </w:rPr>
        <w:t xml:space="preserve">Zakres udzielania przez lekarzy świadczeń zdrowotnych w Poradni Lekarza Rodzinnego jest określony w Rozporządzeniu Ministra Zdrowia z dnia 24 września 2013 r. w sprawie świadczeń gwarantowanych z zakresu podstawowej opieki zdrowotnej </w:t>
      </w:r>
      <w:r w:rsidR="00912699">
        <w:rPr>
          <w:color w:val="000000" w:themeColor="text1"/>
          <w:sz w:val="21"/>
          <w:szCs w:val="21"/>
        </w:rPr>
        <w:t xml:space="preserve">(Dz. U. </w:t>
      </w:r>
      <w:r w:rsidR="00A54966">
        <w:rPr>
          <w:color w:val="000000" w:themeColor="text1"/>
          <w:sz w:val="21"/>
          <w:szCs w:val="21"/>
        </w:rPr>
        <w:t>202</w:t>
      </w:r>
      <w:r w:rsidR="00383E4E">
        <w:rPr>
          <w:color w:val="000000" w:themeColor="text1"/>
          <w:sz w:val="21"/>
          <w:szCs w:val="21"/>
        </w:rPr>
        <w:t>3</w:t>
      </w:r>
      <w:r>
        <w:rPr>
          <w:color w:val="000000" w:themeColor="text1"/>
          <w:sz w:val="21"/>
          <w:szCs w:val="21"/>
        </w:rPr>
        <w:t xml:space="preserve"> r. poz. </w:t>
      </w:r>
      <w:r w:rsidR="00383E4E">
        <w:rPr>
          <w:color w:val="000000" w:themeColor="text1"/>
          <w:sz w:val="21"/>
          <w:szCs w:val="21"/>
        </w:rPr>
        <w:t>1427)</w:t>
      </w:r>
      <w:r w:rsidRPr="00EB1053">
        <w:rPr>
          <w:color w:val="000000" w:themeColor="text1"/>
          <w:sz w:val="21"/>
          <w:szCs w:val="21"/>
        </w:rPr>
        <w:t>.</w:t>
      </w:r>
    </w:p>
    <w:p w14:paraId="503590E4" w14:textId="77777777" w:rsidR="00B039BB" w:rsidRPr="006C3B49" w:rsidRDefault="00B039BB" w:rsidP="00B039BB">
      <w:pPr>
        <w:pStyle w:val="Tekstpodstawowywcity"/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Świadczenia będą udzielane </w:t>
      </w:r>
      <w:r>
        <w:rPr>
          <w:sz w:val="21"/>
          <w:szCs w:val="21"/>
        </w:rPr>
        <w:t>w dni powszednie w godzinach od 15</w:t>
      </w:r>
      <w:r w:rsidRPr="00F8209F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do 18</w:t>
      </w:r>
      <w:r w:rsidRPr="00F8209F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, a także w ramach zastępstw </w:t>
      </w:r>
      <w:r>
        <w:rPr>
          <w:sz w:val="21"/>
          <w:szCs w:val="21"/>
        </w:rPr>
        <w:t>w godzinach od 8</w:t>
      </w:r>
      <w:r w:rsidRPr="00F8209F">
        <w:rPr>
          <w:sz w:val="21"/>
          <w:szCs w:val="21"/>
          <w:vertAlign w:val="superscript"/>
        </w:rPr>
        <w:t>00</w:t>
      </w:r>
      <w:r>
        <w:rPr>
          <w:sz w:val="21"/>
          <w:szCs w:val="21"/>
        </w:rPr>
        <w:t xml:space="preserve"> do 15</w:t>
      </w:r>
      <w:r w:rsidRPr="00F8209F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>.</w:t>
      </w:r>
    </w:p>
    <w:p w14:paraId="320454AB" w14:textId="77777777" w:rsidR="00B039BB" w:rsidRPr="006C3B49" w:rsidRDefault="00B039BB" w:rsidP="00B039BB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Miesięczny harmonogram dyżurów ustalać będzie wyznaczony przez Udzielającego zamówienia koordynator i będzie on podawany do wiadomości Przyjmującego zamówienie w terminie do 25-go dnia miesiąca poprzedzającego miesiąc udzielania świadczeń.      </w:t>
      </w:r>
    </w:p>
    <w:p w14:paraId="6B30F5CA" w14:textId="77777777" w:rsidR="00B039BB" w:rsidRPr="006C3B49" w:rsidRDefault="00B039BB" w:rsidP="00B039BB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Przyjmujący zamówienie zobowiązany jest przedstawić propozy</w:t>
      </w:r>
      <w:r w:rsidR="00B85975">
        <w:rPr>
          <w:sz w:val="21"/>
          <w:szCs w:val="21"/>
        </w:rPr>
        <w:t>cje dyżurowe w terminie do 1</w:t>
      </w:r>
      <w:r>
        <w:rPr>
          <w:sz w:val="21"/>
          <w:szCs w:val="21"/>
        </w:rPr>
        <w:t>0-</w:t>
      </w:r>
      <w:r w:rsidRPr="006C3B49">
        <w:rPr>
          <w:sz w:val="21"/>
          <w:szCs w:val="21"/>
        </w:rPr>
        <w:t>go dnia każdego miesiąca poprzedzającego miesiąc udzielania świadczeń.</w:t>
      </w:r>
    </w:p>
    <w:p w14:paraId="50524623" w14:textId="77777777" w:rsidR="00B039BB" w:rsidRPr="006C3B49" w:rsidRDefault="00B039BB" w:rsidP="00B039BB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Udzielający zamówienia zobowiązany jest do zaplanowania harmonogramu pracy z uwzględnieniem dowolnej ilości dyżurów spośród przedstawionych propozycji. </w:t>
      </w:r>
    </w:p>
    <w:p w14:paraId="7F597B03" w14:textId="77777777" w:rsidR="00B039BB" w:rsidRPr="006C3B49" w:rsidRDefault="00B039BB" w:rsidP="00B039BB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Udzielający zamówienia zastrzega sobie prawo wyznaczania dyżurów spoza proponowanych dat</w:t>
      </w:r>
      <w:r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jeśli wystąpi zagrożenie przerwania ciągłości u</w:t>
      </w:r>
      <w:r>
        <w:rPr>
          <w:sz w:val="21"/>
          <w:szCs w:val="21"/>
        </w:rPr>
        <w:t>dzielania świadczeń zdrowotnych</w:t>
      </w:r>
      <w:r w:rsidRPr="006C3B49">
        <w:rPr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a także prawo pomijania przyjmującego zamówienie w miesięcznym harmonogramie, jeżeli uzna, że udzielanie świadczeń zdrowotnych przez przyjmującego zamówienie nie jest niezbędne dla wypełnienia zadań statu</w:t>
      </w:r>
      <w:r>
        <w:rPr>
          <w:sz w:val="21"/>
          <w:szCs w:val="21"/>
        </w:rPr>
        <w:t>towych Udzielającego zamówienia</w:t>
      </w:r>
      <w:r w:rsidRPr="006C3B49">
        <w:rPr>
          <w:sz w:val="21"/>
          <w:szCs w:val="21"/>
        </w:rPr>
        <w:t>.</w:t>
      </w:r>
    </w:p>
    <w:p w14:paraId="26D11B2D" w14:textId="77777777" w:rsidR="00B039BB" w:rsidRPr="006C3B49" w:rsidRDefault="00B039BB" w:rsidP="00B039BB">
      <w:pPr>
        <w:pStyle w:val="Tekstpodstawowywcity"/>
        <w:ind w:left="0"/>
        <w:jc w:val="left"/>
        <w:rPr>
          <w:b/>
          <w:sz w:val="21"/>
          <w:szCs w:val="21"/>
        </w:rPr>
      </w:pPr>
    </w:p>
    <w:p w14:paraId="3F0C5534" w14:textId="77777777" w:rsidR="00B94453" w:rsidRPr="006C3B49" w:rsidRDefault="00B94453" w:rsidP="00B94453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§7</w:t>
      </w:r>
    </w:p>
    <w:p w14:paraId="572D8D25" w14:textId="77777777" w:rsidR="00B94453" w:rsidRDefault="00B94453" w:rsidP="00B94453">
      <w:pPr>
        <w:pStyle w:val="Tekstpodstawowywcity"/>
        <w:numPr>
          <w:ilvl w:val="0"/>
          <w:numId w:val="9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Udzielający zamówienia przewiduje finansowanie udzielanych świadczeń w </w:t>
      </w:r>
      <w:r>
        <w:rPr>
          <w:sz w:val="21"/>
          <w:szCs w:val="21"/>
        </w:rPr>
        <w:t>wymiarze nie wyższym        niż</w:t>
      </w:r>
      <w:r w:rsidRPr="006C3B49">
        <w:rPr>
          <w:sz w:val="21"/>
          <w:szCs w:val="21"/>
        </w:rPr>
        <w:t>:</w:t>
      </w:r>
    </w:p>
    <w:tbl>
      <w:tblPr>
        <w:tblStyle w:val="Tabela-Siatka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5212"/>
        <w:gridCol w:w="1559"/>
        <w:gridCol w:w="1701"/>
      </w:tblGrid>
      <w:tr w:rsidR="00B94453" w14:paraId="4A6002F9" w14:textId="77777777" w:rsidTr="00F73FD2">
        <w:tc>
          <w:tcPr>
            <w:tcW w:w="5212" w:type="dxa"/>
            <w:vAlign w:val="center"/>
          </w:tcPr>
          <w:p w14:paraId="098CBBCE" w14:textId="77777777" w:rsidR="00B94453" w:rsidRPr="00DF2399" w:rsidRDefault="00B94453" w:rsidP="00F73FD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14:paraId="770D8EDF" w14:textId="77777777" w:rsidR="00B94453" w:rsidRPr="00DF2399" w:rsidRDefault="00B94453" w:rsidP="00F73FD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  <w:tc>
          <w:tcPr>
            <w:tcW w:w="1701" w:type="dxa"/>
          </w:tcPr>
          <w:p w14:paraId="5E2EF453" w14:textId="77777777" w:rsidR="00B94453" w:rsidRPr="00DF2399" w:rsidRDefault="00B94453" w:rsidP="00F73FD2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soboty, niedziele i święta</w:t>
            </w:r>
          </w:p>
        </w:tc>
      </w:tr>
      <w:tr w:rsidR="00B94453" w14:paraId="1B6EFEF6" w14:textId="77777777" w:rsidTr="0097204A">
        <w:trPr>
          <w:trHeight w:val="953"/>
        </w:trPr>
        <w:tc>
          <w:tcPr>
            <w:tcW w:w="5212" w:type="dxa"/>
            <w:vAlign w:val="center"/>
          </w:tcPr>
          <w:p w14:paraId="605ED6BB" w14:textId="77777777" w:rsidR="00B94453" w:rsidRDefault="00B94453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systemu w Zespole Ratownictwa</w:t>
            </w:r>
            <w:r>
              <w:rPr>
                <w:sz w:val="21"/>
                <w:szCs w:val="21"/>
              </w:rPr>
              <w:t xml:space="preserve"> Medycznego </w:t>
            </w:r>
          </w:p>
          <w:p w14:paraId="3160C0B1" w14:textId="77777777" w:rsidR="00B94453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stacji </w:t>
            </w:r>
            <w:r w:rsidR="00B9445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Bielsko-Biała</w:t>
            </w:r>
            <w:r w:rsidR="00B94453">
              <w:rPr>
                <w:sz w:val="21"/>
                <w:szCs w:val="21"/>
              </w:rPr>
              <w:t>,</w:t>
            </w:r>
            <w:r w:rsidR="00B94453" w:rsidRPr="006C3B49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7CD0A55" w14:textId="6BB68079" w:rsidR="00B94453" w:rsidRDefault="002B4D67" w:rsidP="00F73FD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="00E011E9">
              <w:rPr>
                <w:b/>
                <w:sz w:val="21"/>
                <w:szCs w:val="21"/>
              </w:rPr>
              <w:t>4</w:t>
            </w:r>
            <w:r>
              <w:rPr>
                <w:b/>
                <w:sz w:val="21"/>
                <w:szCs w:val="21"/>
              </w:rPr>
              <w:t>0</w:t>
            </w:r>
            <w:r w:rsidR="00B94453">
              <w:rPr>
                <w:b/>
                <w:sz w:val="21"/>
                <w:szCs w:val="21"/>
              </w:rPr>
              <w:t>,00</w:t>
            </w:r>
            <w:r w:rsidR="00B94453" w:rsidRPr="006C3B49">
              <w:rPr>
                <w:b/>
                <w:sz w:val="21"/>
                <w:szCs w:val="21"/>
              </w:rPr>
              <w:t xml:space="preserve"> zł/godz</w:t>
            </w:r>
            <w:r w:rsidR="00B94453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40125C62" w14:textId="605BD18B" w:rsidR="00B94453" w:rsidRDefault="002B4D67" w:rsidP="00F73FD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E011E9">
              <w:rPr>
                <w:b/>
                <w:bCs/>
                <w:sz w:val="21"/>
                <w:szCs w:val="21"/>
              </w:rPr>
              <w:t>5</w:t>
            </w:r>
            <w:r w:rsidR="00B94453">
              <w:rPr>
                <w:b/>
                <w:bCs/>
                <w:sz w:val="21"/>
                <w:szCs w:val="21"/>
              </w:rPr>
              <w:t>0,00</w:t>
            </w:r>
            <w:r w:rsidR="00B94453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B94453"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97204A" w14:paraId="201523F9" w14:textId="77777777" w:rsidTr="0097204A">
        <w:trPr>
          <w:trHeight w:val="711"/>
        </w:trPr>
        <w:tc>
          <w:tcPr>
            <w:tcW w:w="5212" w:type="dxa"/>
            <w:vAlign w:val="center"/>
          </w:tcPr>
          <w:p w14:paraId="0C37D14D" w14:textId="77777777" w:rsidR="0097204A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systemu w Zespole Ratownictwa</w:t>
            </w:r>
            <w:r>
              <w:rPr>
                <w:sz w:val="21"/>
                <w:szCs w:val="21"/>
              </w:rPr>
              <w:t xml:space="preserve"> Medycznego </w:t>
            </w:r>
          </w:p>
          <w:p w14:paraId="546537B6" w14:textId="77777777" w:rsidR="0097204A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stacji </w:t>
            </w:r>
            <w:r w:rsidR="00864699">
              <w:rPr>
                <w:sz w:val="21"/>
                <w:szCs w:val="21"/>
              </w:rPr>
              <w:t xml:space="preserve"> Kobiernice</w:t>
            </w:r>
          </w:p>
          <w:p w14:paraId="4A17188F" w14:textId="77777777" w:rsidR="0097204A" w:rsidRPr="006C3B49" w:rsidRDefault="0097204A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15FED0" w14:textId="58BE8AB2" w:rsidR="0097204A" w:rsidRDefault="002B4D67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  <w:r w:rsidR="00E011E9">
              <w:rPr>
                <w:b/>
                <w:sz w:val="21"/>
                <w:szCs w:val="21"/>
              </w:rPr>
              <w:t>2</w:t>
            </w:r>
            <w:r w:rsidR="0097204A">
              <w:rPr>
                <w:b/>
                <w:sz w:val="21"/>
                <w:szCs w:val="21"/>
              </w:rPr>
              <w:t>0,00</w:t>
            </w:r>
            <w:r w:rsidR="0097204A" w:rsidRPr="006C3B49">
              <w:rPr>
                <w:b/>
                <w:sz w:val="21"/>
                <w:szCs w:val="21"/>
              </w:rPr>
              <w:t xml:space="preserve"> zł/godz</w:t>
            </w:r>
            <w:r w:rsidR="0097204A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2DDD5BBD" w14:textId="26188BD2" w:rsidR="0097204A" w:rsidRDefault="002B4D67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E011E9">
              <w:rPr>
                <w:b/>
                <w:bCs/>
                <w:sz w:val="21"/>
                <w:szCs w:val="21"/>
              </w:rPr>
              <w:t>3</w:t>
            </w:r>
            <w:r w:rsidR="0097204A">
              <w:rPr>
                <w:b/>
                <w:bCs/>
                <w:sz w:val="21"/>
                <w:szCs w:val="21"/>
              </w:rPr>
              <w:t>0,00</w:t>
            </w:r>
            <w:r w:rsidR="0097204A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97204A"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B94453" w14:paraId="4C47F9E2" w14:textId="77777777" w:rsidTr="0097204A">
        <w:trPr>
          <w:trHeight w:val="867"/>
        </w:trPr>
        <w:tc>
          <w:tcPr>
            <w:tcW w:w="5212" w:type="dxa"/>
            <w:vAlign w:val="center"/>
          </w:tcPr>
          <w:p w14:paraId="6611D7C7" w14:textId="77777777" w:rsidR="00B94453" w:rsidRDefault="00B94453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14:paraId="558FE2B4" w14:textId="77777777" w:rsidR="00B94453" w:rsidRDefault="00B94453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Czechowicach-Dziedzicach </w:t>
            </w:r>
          </w:p>
        </w:tc>
        <w:tc>
          <w:tcPr>
            <w:tcW w:w="1559" w:type="dxa"/>
            <w:vAlign w:val="center"/>
          </w:tcPr>
          <w:p w14:paraId="0BF9056F" w14:textId="484671C3" w:rsidR="00B94453" w:rsidRDefault="00E011E9" w:rsidP="002B4D67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</w:t>
            </w:r>
            <w:r w:rsidR="002B4D67">
              <w:rPr>
                <w:b/>
                <w:sz w:val="21"/>
                <w:szCs w:val="21"/>
              </w:rPr>
              <w:t>5</w:t>
            </w:r>
            <w:r w:rsidR="00B94453">
              <w:rPr>
                <w:b/>
                <w:sz w:val="21"/>
                <w:szCs w:val="21"/>
              </w:rPr>
              <w:t>,00</w:t>
            </w:r>
            <w:r w:rsidR="00B94453" w:rsidRPr="006C3B49">
              <w:rPr>
                <w:b/>
                <w:sz w:val="21"/>
                <w:szCs w:val="21"/>
              </w:rPr>
              <w:t xml:space="preserve"> zł/godz</w:t>
            </w:r>
            <w:r w:rsidR="00B94453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B523855" w14:textId="49E81016" w:rsidR="00B94453" w:rsidRDefault="002B4D67" w:rsidP="00F73FD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  <w:r w:rsidR="00E011E9">
              <w:rPr>
                <w:b/>
                <w:bCs/>
                <w:sz w:val="21"/>
                <w:szCs w:val="21"/>
              </w:rPr>
              <w:t>1</w:t>
            </w:r>
            <w:r>
              <w:rPr>
                <w:b/>
                <w:bCs/>
                <w:sz w:val="21"/>
                <w:szCs w:val="21"/>
              </w:rPr>
              <w:t>5</w:t>
            </w:r>
            <w:r w:rsidR="00B94453">
              <w:rPr>
                <w:b/>
                <w:bCs/>
                <w:sz w:val="21"/>
                <w:szCs w:val="21"/>
              </w:rPr>
              <w:t>,00</w:t>
            </w:r>
            <w:r w:rsidR="00B94453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B94453"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97204A" w14:paraId="0E4A1A3D" w14:textId="77777777" w:rsidTr="0097204A">
        <w:trPr>
          <w:trHeight w:val="285"/>
        </w:trPr>
        <w:tc>
          <w:tcPr>
            <w:tcW w:w="5212" w:type="dxa"/>
            <w:vAlign w:val="center"/>
          </w:tcPr>
          <w:p w14:paraId="004A2740" w14:textId="77777777" w:rsidR="0097204A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14:paraId="37D0750D" w14:textId="77777777" w:rsidR="0097204A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</w:t>
            </w:r>
            <w:r w:rsidRPr="006C3B49">
              <w:rPr>
                <w:sz w:val="21"/>
                <w:szCs w:val="21"/>
              </w:rPr>
              <w:t xml:space="preserve"> Szczyrku</w:t>
            </w:r>
            <w:r>
              <w:rPr>
                <w:sz w:val="21"/>
                <w:szCs w:val="21"/>
              </w:rPr>
              <w:t>, Jasienicy,</w:t>
            </w:r>
          </w:p>
          <w:p w14:paraId="53275368" w14:textId="77777777" w:rsidR="0097204A" w:rsidRPr="006C3B49" w:rsidRDefault="0097204A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B7A349" w14:textId="21D46F4F" w:rsidR="0097204A" w:rsidRDefault="00E011E9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</w:t>
            </w:r>
            <w:r w:rsidR="002B4D67">
              <w:rPr>
                <w:b/>
                <w:sz w:val="21"/>
                <w:szCs w:val="21"/>
              </w:rPr>
              <w:t>0</w:t>
            </w:r>
            <w:r w:rsidR="0097204A">
              <w:rPr>
                <w:b/>
                <w:sz w:val="21"/>
                <w:szCs w:val="21"/>
              </w:rPr>
              <w:t>,00</w:t>
            </w:r>
            <w:r w:rsidR="0097204A" w:rsidRPr="006C3B49">
              <w:rPr>
                <w:b/>
                <w:sz w:val="21"/>
                <w:szCs w:val="21"/>
              </w:rPr>
              <w:t xml:space="preserve"> zł/godz</w:t>
            </w:r>
            <w:r w:rsidR="0097204A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6DFFED93" w14:textId="00129CD0" w:rsidR="0097204A" w:rsidRDefault="00E011E9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  <w:r w:rsidR="002B4D67">
              <w:rPr>
                <w:b/>
                <w:bCs/>
                <w:sz w:val="21"/>
                <w:szCs w:val="21"/>
              </w:rPr>
              <w:t>0</w:t>
            </w:r>
            <w:r w:rsidR="0097204A">
              <w:rPr>
                <w:b/>
                <w:bCs/>
                <w:sz w:val="21"/>
                <w:szCs w:val="21"/>
              </w:rPr>
              <w:t>,00</w:t>
            </w:r>
            <w:r w:rsidR="0097204A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97204A"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97204A" w14:paraId="72FDE010" w14:textId="77777777" w:rsidTr="004B5767">
        <w:trPr>
          <w:trHeight w:val="618"/>
        </w:trPr>
        <w:tc>
          <w:tcPr>
            <w:tcW w:w="5212" w:type="dxa"/>
            <w:vAlign w:val="center"/>
          </w:tcPr>
          <w:p w14:paraId="4BDD571F" w14:textId="77777777" w:rsidR="0097204A" w:rsidRDefault="0097204A" w:rsidP="0097204A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nocnej i świątecznej opieki zdrowot</w:t>
            </w:r>
            <w:r>
              <w:rPr>
                <w:sz w:val="21"/>
                <w:szCs w:val="21"/>
              </w:rPr>
              <w:t xml:space="preserve">nej </w:t>
            </w:r>
          </w:p>
          <w:p w14:paraId="05642C9D" w14:textId="77777777" w:rsidR="0097204A" w:rsidRDefault="0097204A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 Kobiernicach</w:t>
            </w:r>
          </w:p>
          <w:p w14:paraId="6F10292C" w14:textId="77777777" w:rsidR="0097204A" w:rsidRPr="006C3B49" w:rsidRDefault="0097204A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A086848" w14:textId="6175C227" w:rsidR="0097204A" w:rsidRDefault="00E011E9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10</w:t>
            </w:r>
            <w:r w:rsidR="002B4D67">
              <w:rPr>
                <w:b/>
                <w:sz w:val="21"/>
                <w:szCs w:val="21"/>
              </w:rPr>
              <w:t>0</w:t>
            </w:r>
            <w:r w:rsidR="0097204A">
              <w:rPr>
                <w:b/>
                <w:sz w:val="21"/>
                <w:szCs w:val="21"/>
              </w:rPr>
              <w:t>,00</w:t>
            </w:r>
            <w:r w:rsidR="0097204A" w:rsidRPr="006C3B49">
              <w:rPr>
                <w:b/>
                <w:sz w:val="21"/>
                <w:szCs w:val="21"/>
              </w:rPr>
              <w:t xml:space="preserve"> zł/godz</w:t>
            </w:r>
            <w:r w:rsidR="0097204A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0F957032" w14:textId="4DA6761D" w:rsidR="0097204A" w:rsidRDefault="00E011E9" w:rsidP="002B4D67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  <w:r w:rsidR="002B4D67">
              <w:rPr>
                <w:b/>
                <w:bCs/>
                <w:sz w:val="21"/>
                <w:szCs w:val="21"/>
              </w:rPr>
              <w:t>5</w:t>
            </w:r>
            <w:r w:rsidR="0097204A">
              <w:rPr>
                <w:b/>
                <w:bCs/>
                <w:sz w:val="21"/>
                <w:szCs w:val="21"/>
              </w:rPr>
              <w:t>,00</w:t>
            </w:r>
            <w:r w:rsidR="0097204A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97204A">
              <w:rPr>
                <w:b/>
                <w:bCs/>
                <w:sz w:val="21"/>
                <w:szCs w:val="21"/>
              </w:rPr>
              <w:t>.</w:t>
            </w:r>
          </w:p>
        </w:tc>
      </w:tr>
      <w:tr w:rsidR="00B94453" w14:paraId="0614658A" w14:textId="77777777" w:rsidTr="00F73FD2">
        <w:tc>
          <w:tcPr>
            <w:tcW w:w="5212" w:type="dxa"/>
            <w:vAlign w:val="center"/>
          </w:tcPr>
          <w:p w14:paraId="1089C4F8" w14:textId="77777777" w:rsidR="00B94453" w:rsidRDefault="00B94453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  <w:p w14:paraId="10561B04" w14:textId="77777777" w:rsidR="00B94453" w:rsidRDefault="00B94453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Podstawowej Opieki Zdrowotnej w Poradni Lekarza Rodzinnego</w:t>
            </w:r>
          </w:p>
          <w:p w14:paraId="52570F6A" w14:textId="77777777" w:rsidR="00B94453" w:rsidRPr="006C3B49" w:rsidRDefault="00B94453" w:rsidP="00F73FD2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F740BA" w14:textId="5F94A55E" w:rsidR="00B94453" w:rsidRDefault="00E011E9" w:rsidP="00F73FD2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  <w:r w:rsidR="002B4D67">
              <w:rPr>
                <w:b/>
                <w:bCs/>
                <w:sz w:val="21"/>
                <w:szCs w:val="21"/>
              </w:rPr>
              <w:t>0</w:t>
            </w:r>
            <w:r w:rsidR="00B94453">
              <w:rPr>
                <w:b/>
                <w:bCs/>
                <w:sz w:val="21"/>
                <w:szCs w:val="21"/>
              </w:rPr>
              <w:t>,00</w:t>
            </w:r>
            <w:r w:rsidR="00B94453" w:rsidRPr="006C3B49">
              <w:rPr>
                <w:b/>
                <w:bCs/>
                <w:sz w:val="21"/>
                <w:szCs w:val="21"/>
              </w:rPr>
              <w:t xml:space="preserve"> zł/godz</w:t>
            </w:r>
            <w:r w:rsidR="00B94453"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14:paraId="587B1D00" w14:textId="77777777" w:rsidR="00B94453" w:rsidRDefault="00B94453" w:rsidP="00F73FD2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</w:tbl>
    <w:p w14:paraId="57881F1F" w14:textId="77777777" w:rsidR="00B039BB" w:rsidRDefault="00B039BB" w:rsidP="00EB1053">
      <w:pPr>
        <w:pStyle w:val="Tekstpodstawowywcity"/>
        <w:ind w:left="0"/>
        <w:jc w:val="center"/>
        <w:rPr>
          <w:sz w:val="21"/>
          <w:szCs w:val="21"/>
        </w:rPr>
      </w:pPr>
    </w:p>
    <w:p w14:paraId="1C1EC6C0" w14:textId="05F02ADF" w:rsidR="00FD0311" w:rsidRDefault="002B4D67" w:rsidP="00E75B32">
      <w:pPr>
        <w:pStyle w:val="Tekstpodstawowywcity"/>
        <w:numPr>
          <w:ilvl w:val="0"/>
          <w:numId w:val="9"/>
        </w:numPr>
        <w:jc w:val="center"/>
        <w:rPr>
          <w:sz w:val="21"/>
          <w:szCs w:val="21"/>
        </w:rPr>
      </w:pPr>
      <w:r>
        <w:rPr>
          <w:sz w:val="21"/>
          <w:szCs w:val="21"/>
        </w:rPr>
        <w:t>Podane propozycje</w:t>
      </w:r>
      <w:r w:rsidR="004B5767">
        <w:rPr>
          <w:sz w:val="21"/>
          <w:szCs w:val="21"/>
        </w:rPr>
        <w:t xml:space="preserve"> stawki godzinowej </w:t>
      </w:r>
      <w:r w:rsidR="008F438B">
        <w:rPr>
          <w:sz w:val="21"/>
          <w:szCs w:val="21"/>
        </w:rPr>
        <w:t xml:space="preserve">w Zespołach Ratownictwa Medycznego </w:t>
      </w:r>
      <w:r>
        <w:rPr>
          <w:sz w:val="21"/>
          <w:szCs w:val="21"/>
        </w:rPr>
        <w:t>zawierają 30% dodatek wyjazdowy</w:t>
      </w:r>
      <w:r w:rsidR="004B5767">
        <w:rPr>
          <w:sz w:val="21"/>
          <w:szCs w:val="21"/>
        </w:rPr>
        <w:t>.</w:t>
      </w:r>
    </w:p>
    <w:p w14:paraId="63BB6919" w14:textId="77777777" w:rsidR="00E75B32" w:rsidRDefault="00E75B32" w:rsidP="00E75B32">
      <w:pPr>
        <w:pStyle w:val="Tekstpodstawowywcity"/>
        <w:jc w:val="center"/>
        <w:rPr>
          <w:sz w:val="21"/>
          <w:szCs w:val="21"/>
        </w:rPr>
      </w:pPr>
    </w:p>
    <w:p w14:paraId="27BBCA83" w14:textId="77777777" w:rsidR="00E75B32" w:rsidRDefault="00E75B32" w:rsidP="00E75B32">
      <w:pPr>
        <w:pStyle w:val="Tekstpodstawowywcity"/>
        <w:jc w:val="center"/>
        <w:rPr>
          <w:sz w:val="21"/>
          <w:szCs w:val="21"/>
        </w:rPr>
      </w:pPr>
    </w:p>
    <w:p w14:paraId="6A54C2AD" w14:textId="77777777" w:rsidR="00E75B32" w:rsidRDefault="00E75B32" w:rsidP="00E75B32">
      <w:pPr>
        <w:pStyle w:val="Tekstpodstawowywcity"/>
        <w:jc w:val="center"/>
        <w:rPr>
          <w:sz w:val="21"/>
          <w:szCs w:val="21"/>
        </w:rPr>
      </w:pPr>
    </w:p>
    <w:p w14:paraId="50BD64CD" w14:textId="77777777" w:rsidR="00E75B32" w:rsidRDefault="00E75B32" w:rsidP="00E75B32">
      <w:pPr>
        <w:pStyle w:val="Tekstpodstawowywcity"/>
        <w:jc w:val="center"/>
        <w:rPr>
          <w:sz w:val="21"/>
          <w:szCs w:val="21"/>
        </w:rPr>
      </w:pPr>
    </w:p>
    <w:p w14:paraId="0CD0F347" w14:textId="77777777" w:rsidR="00FD0311" w:rsidRPr="006C3B49" w:rsidRDefault="00FD0311" w:rsidP="00EB1053">
      <w:pPr>
        <w:pStyle w:val="Tekstpodstawowywcity"/>
        <w:ind w:left="0"/>
        <w:jc w:val="center"/>
        <w:rPr>
          <w:sz w:val="21"/>
          <w:szCs w:val="21"/>
        </w:rPr>
      </w:pPr>
      <w:r>
        <w:rPr>
          <w:sz w:val="21"/>
          <w:szCs w:val="21"/>
        </w:rPr>
        <w:lastRenderedPageBreak/>
        <w:t>§ 8</w:t>
      </w:r>
    </w:p>
    <w:p w14:paraId="4711A65C" w14:textId="77777777" w:rsidR="005C09F0" w:rsidRPr="006C3B49" w:rsidRDefault="005C09F0" w:rsidP="00EB1053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Jednostką kalkulacyjną do naliczania wynagrodzenia dla Przyjmującego zamówienie jest </w:t>
      </w:r>
      <w:r w:rsidRPr="006C3B49">
        <w:rPr>
          <w:b/>
          <w:sz w:val="21"/>
          <w:szCs w:val="21"/>
        </w:rPr>
        <w:t xml:space="preserve">godzina (zegarowa) </w:t>
      </w:r>
      <w:r w:rsidRPr="006C3B49">
        <w:rPr>
          <w:sz w:val="21"/>
          <w:szCs w:val="21"/>
        </w:rPr>
        <w:t xml:space="preserve">dyżuru. </w:t>
      </w:r>
    </w:p>
    <w:p w14:paraId="0B2800C6" w14:textId="77777777" w:rsidR="00FD0311" w:rsidRPr="00FF7EA7" w:rsidRDefault="00FD0311" w:rsidP="00A5400D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FF7EA7">
        <w:rPr>
          <w:sz w:val="21"/>
          <w:szCs w:val="21"/>
        </w:rPr>
        <w:t xml:space="preserve">Udzielający zamówienia przyjmuje, że praca w soboty, niedziele i święta rozpoczyna się tego dnia </w:t>
      </w:r>
      <w:r w:rsidRPr="00FF7EA7">
        <w:rPr>
          <w:sz w:val="21"/>
          <w:szCs w:val="21"/>
        </w:rPr>
        <w:br/>
        <w:t>o godz. 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o godz. 7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lub 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dnia następnego. Dla lekarza systemu praca w dni powszednie (</w:t>
      </w:r>
      <w:proofErr w:type="spellStart"/>
      <w:r w:rsidRPr="00FF7EA7">
        <w:rPr>
          <w:sz w:val="21"/>
          <w:szCs w:val="21"/>
        </w:rPr>
        <w:t>pn-pt</w:t>
      </w:r>
      <w:proofErr w:type="spellEnd"/>
      <w:r w:rsidRPr="00FF7EA7">
        <w:rPr>
          <w:sz w:val="21"/>
          <w:szCs w:val="21"/>
        </w:rPr>
        <w:t>) do południa rozpoczyna się o godz. 7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o godz. </w:t>
      </w:r>
      <w:r w:rsidR="00FF7EA7" w:rsidRPr="00FF7EA7">
        <w:rPr>
          <w:sz w:val="21"/>
          <w:szCs w:val="21"/>
        </w:rPr>
        <w:t>15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>, popołudniowa praca rozpoczyna się od 15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się o godz. 7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lub 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(piątek) dnia następnego. Dla lekarza nocnej i świątecznej opieki zdrowotnej w ramach POZ praca w dni powszednie (</w:t>
      </w:r>
      <w:proofErr w:type="spellStart"/>
      <w:r w:rsidRPr="00FF7EA7">
        <w:rPr>
          <w:sz w:val="21"/>
          <w:szCs w:val="21"/>
        </w:rPr>
        <w:t>pn-pt</w:t>
      </w:r>
      <w:proofErr w:type="spellEnd"/>
      <w:r w:rsidRPr="00FF7EA7">
        <w:rPr>
          <w:sz w:val="21"/>
          <w:szCs w:val="21"/>
        </w:rPr>
        <w:t>) rozpoczyna się o godz.18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dnia następnego o godz. 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>. Dla lekarza POZ w Poradni Lekarza Rodzinnego praca w dni powszednie  (</w:t>
      </w:r>
      <w:proofErr w:type="spellStart"/>
      <w:r w:rsidRPr="00FF7EA7">
        <w:rPr>
          <w:sz w:val="21"/>
          <w:szCs w:val="21"/>
        </w:rPr>
        <w:t>pn-pt</w:t>
      </w:r>
      <w:proofErr w:type="spellEnd"/>
      <w:r w:rsidRPr="00FF7EA7">
        <w:rPr>
          <w:sz w:val="21"/>
          <w:szCs w:val="21"/>
        </w:rPr>
        <w:t>) rozpoczyna się od 15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się o godz. 18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. </w:t>
      </w:r>
    </w:p>
    <w:p w14:paraId="18B26E3E" w14:textId="77777777" w:rsidR="00A5400D" w:rsidRPr="00A5400D" w:rsidRDefault="005C09F0" w:rsidP="00A5400D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FF7EA7">
        <w:rPr>
          <w:sz w:val="21"/>
          <w:szCs w:val="21"/>
        </w:rPr>
        <w:t>Świadczenia udzielane będą przez lekar</w:t>
      </w:r>
      <w:r w:rsidR="00EB1053" w:rsidRPr="00FF7EA7">
        <w:rPr>
          <w:sz w:val="21"/>
          <w:szCs w:val="21"/>
        </w:rPr>
        <w:t>zy wedłu</w:t>
      </w:r>
      <w:r w:rsidR="00F735AA" w:rsidRPr="00FF7EA7">
        <w:rPr>
          <w:sz w:val="21"/>
          <w:szCs w:val="21"/>
        </w:rPr>
        <w:t>g ustalonego harmonogramu.</w:t>
      </w:r>
    </w:p>
    <w:p w14:paraId="103C10DA" w14:textId="43C8A0D2" w:rsidR="00F05B80" w:rsidRPr="00F05B80" w:rsidRDefault="005C09F0" w:rsidP="00EB1053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Okresem rozliczeniowym pomiędzy Udzielającym zamówienia</w:t>
      </w:r>
      <w:r w:rsidR="0047459D"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a Przyjmującym zamówienie z tytułu udzielania świadczeń będzie miesiąc kalendarzowy. Przyjmujący zamówienie będzie przedstawiać </w:t>
      </w:r>
      <w:r w:rsidRPr="0023249C">
        <w:rPr>
          <w:b/>
          <w:sz w:val="21"/>
          <w:szCs w:val="21"/>
        </w:rPr>
        <w:t>r</w:t>
      </w:r>
      <w:r w:rsidR="00F05B80">
        <w:rPr>
          <w:b/>
          <w:sz w:val="21"/>
          <w:szCs w:val="21"/>
        </w:rPr>
        <w:t>achunek/fakturę za przepracowany miesiąc</w:t>
      </w:r>
      <w:r w:rsidR="0008032F">
        <w:rPr>
          <w:sz w:val="21"/>
          <w:szCs w:val="21"/>
        </w:rPr>
        <w:t xml:space="preserve"> wraz z załącznikiem do faktury/rachunku</w:t>
      </w:r>
      <w:r w:rsidR="00360C1E">
        <w:rPr>
          <w:sz w:val="21"/>
          <w:szCs w:val="21"/>
        </w:rPr>
        <w:t xml:space="preserve"> (załącznik              nr 9 do </w:t>
      </w:r>
      <w:r w:rsidR="00C475F8" w:rsidRPr="006C3B49">
        <w:rPr>
          <w:sz w:val="21"/>
          <w:szCs w:val="21"/>
        </w:rPr>
        <w:t>SW</w:t>
      </w:r>
      <w:r w:rsidR="00C475F8">
        <w:rPr>
          <w:sz w:val="21"/>
          <w:szCs w:val="21"/>
        </w:rPr>
        <w:t>U</w:t>
      </w:r>
      <w:r w:rsidR="00C475F8"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="00360C1E">
        <w:rPr>
          <w:sz w:val="21"/>
          <w:szCs w:val="21"/>
        </w:rPr>
        <w:t>)</w:t>
      </w:r>
      <w:r w:rsidRPr="006C3B49">
        <w:rPr>
          <w:sz w:val="21"/>
          <w:szCs w:val="21"/>
        </w:rPr>
        <w:t xml:space="preserve"> a Udzielający zamówienia </w:t>
      </w:r>
      <w:r w:rsidR="00F05B80" w:rsidRPr="0023249C">
        <w:rPr>
          <w:b/>
          <w:sz w:val="21"/>
          <w:szCs w:val="21"/>
        </w:rPr>
        <w:t xml:space="preserve">będzie </w:t>
      </w:r>
      <w:r w:rsidRPr="0023249C">
        <w:rPr>
          <w:b/>
          <w:sz w:val="21"/>
          <w:szCs w:val="21"/>
        </w:rPr>
        <w:t>wypłacać należność</w:t>
      </w:r>
      <w:r w:rsidR="00F05B80">
        <w:rPr>
          <w:b/>
          <w:sz w:val="21"/>
          <w:szCs w:val="21"/>
        </w:rPr>
        <w:t>:</w:t>
      </w:r>
    </w:p>
    <w:p w14:paraId="6B5F23E1" w14:textId="77777777" w:rsidR="00F05B80" w:rsidRDefault="00F05B80" w:rsidP="00F05B80">
      <w:pPr>
        <w:pStyle w:val="Tekstpodstawowywcity"/>
        <w:numPr>
          <w:ilvl w:val="0"/>
          <w:numId w:val="38"/>
        </w:numPr>
        <w:rPr>
          <w:sz w:val="21"/>
          <w:szCs w:val="21"/>
        </w:rPr>
      </w:pPr>
      <w:r>
        <w:rPr>
          <w:b/>
          <w:sz w:val="21"/>
          <w:szCs w:val="21"/>
        </w:rPr>
        <w:t>12 dnia miesiąca – w przypadku dostarczenia rachunku/faktury</w:t>
      </w:r>
      <w:r w:rsidR="00202068">
        <w:rPr>
          <w:b/>
          <w:sz w:val="21"/>
          <w:szCs w:val="21"/>
        </w:rPr>
        <w:t xml:space="preserve"> do 9 dnia </w:t>
      </w:r>
      <w:r>
        <w:rPr>
          <w:b/>
          <w:sz w:val="21"/>
          <w:szCs w:val="21"/>
        </w:rPr>
        <w:t xml:space="preserve"> miesiąca</w:t>
      </w:r>
      <w:r>
        <w:rPr>
          <w:sz w:val="21"/>
          <w:szCs w:val="21"/>
        </w:rPr>
        <w:t xml:space="preserve">; </w:t>
      </w:r>
    </w:p>
    <w:p w14:paraId="3BF060C8" w14:textId="77777777" w:rsidR="00F05B80" w:rsidRPr="00F05B80" w:rsidRDefault="00F05B80" w:rsidP="00F05B80">
      <w:pPr>
        <w:pStyle w:val="Tekstpodstawowywcity"/>
        <w:numPr>
          <w:ilvl w:val="0"/>
          <w:numId w:val="38"/>
        </w:numPr>
        <w:rPr>
          <w:b/>
          <w:sz w:val="21"/>
          <w:szCs w:val="21"/>
        </w:rPr>
      </w:pPr>
      <w:r w:rsidRPr="00F05B80">
        <w:rPr>
          <w:b/>
          <w:sz w:val="21"/>
          <w:szCs w:val="21"/>
        </w:rPr>
        <w:t>24 dnia miesiąca – w przypadku dostarczenia rachunku/faktury po 9 dniu miesiąca;</w:t>
      </w:r>
    </w:p>
    <w:p w14:paraId="0FBD9DD1" w14:textId="77777777" w:rsidR="005C09F0" w:rsidRPr="006C3B49" w:rsidRDefault="005C09F0" w:rsidP="00F05B80">
      <w:pPr>
        <w:pStyle w:val="Tekstpodstawowywcity"/>
        <w:ind w:left="284"/>
        <w:rPr>
          <w:sz w:val="21"/>
          <w:szCs w:val="21"/>
        </w:rPr>
      </w:pPr>
      <w:r w:rsidRPr="006C3B49">
        <w:rPr>
          <w:sz w:val="21"/>
          <w:szCs w:val="21"/>
        </w:rPr>
        <w:t>na konto bankowe Przyjmującego zamówienie wyszczególnione na rachunku/fakturze.</w:t>
      </w:r>
    </w:p>
    <w:p w14:paraId="785C2780" w14:textId="77777777" w:rsidR="00A26C9B" w:rsidRPr="006C3B49" w:rsidRDefault="00A26C9B" w:rsidP="0099380E">
      <w:pPr>
        <w:pStyle w:val="Tekstpodstawowywcity"/>
        <w:ind w:left="0"/>
        <w:jc w:val="left"/>
        <w:rPr>
          <w:sz w:val="21"/>
          <w:szCs w:val="21"/>
        </w:rPr>
      </w:pPr>
    </w:p>
    <w:p w14:paraId="02644BC5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>Warunki, jakie po</w:t>
      </w:r>
      <w:r w:rsidR="0047459D">
        <w:rPr>
          <w:b/>
          <w:i/>
          <w:sz w:val="21"/>
          <w:szCs w:val="21"/>
          <w:u w:val="single"/>
        </w:rPr>
        <w:t>winien spełnić oferent i oferta</w:t>
      </w:r>
    </w:p>
    <w:p w14:paraId="5CBB7831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</w:p>
    <w:p w14:paraId="1EFECF6A" w14:textId="77777777" w:rsidR="005C09F0" w:rsidRPr="006C3B49" w:rsidRDefault="00FD0311" w:rsidP="00EB1053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§ 9</w:t>
      </w:r>
    </w:p>
    <w:p w14:paraId="3067D74C" w14:textId="77777777" w:rsidR="00FD0311" w:rsidRPr="006C3B49" w:rsidRDefault="00FD0311" w:rsidP="00FD0311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Warunkiem przystąpienia oferenta do konkursu jest spełnienie przez niego następujących wymogów:</w:t>
      </w:r>
    </w:p>
    <w:p w14:paraId="1ABB4485" w14:textId="77777777" w:rsidR="00FD0311" w:rsidRPr="006C3B49" w:rsidRDefault="00FD0311" w:rsidP="00FD0311">
      <w:pPr>
        <w:pStyle w:val="Tekstpodstawowywcity"/>
        <w:numPr>
          <w:ilvl w:val="0"/>
          <w:numId w:val="13"/>
        </w:numPr>
        <w:rPr>
          <w:sz w:val="21"/>
          <w:szCs w:val="21"/>
        </w:rPr>
      </w:pPr>
      <w:r w:rsidRPr="006C3B49">
        <w:rPr>
          <w:sz w:val="21"/>
          <w:szCs w:val="21"/>
        </w:rPr>
        <w:t>Oferent powinien posiadać prawo wykonywania zawodu lekarza oraz specjalizację odpowiednią dla danego rodzaju świadczeń zdrowotnych:</w:t>
      </w:r>
    </w:p>
    <w:p w14:paraId="1D4067DA" w14:textId="1F0E8A9C" w:rsidR="00FD0311" w:rsidRPr="006C3B49" w:rsidRDefault="00FD0311" w:rsidP="00FD0311">
      <w:pPr>
        <w:pStyle w:val="Tekstpodstawowywcity"/>
        <w:numPr>
          <w:ilvl w:val="0"/>
          <w:numId w:val="14"/>
        </w:numPr>
        <w:rPr>
          <w:sz w:val="21"/>
          <w:szCs w:val="21"/>
        </w:rPr>
      </w:pPr>
      <w:r w:rsidRPr="006C3B49">
        <w:rPr>
          <w:sz w:val="21"/>
          <w:szCs w:val="21"/>
        </w:rPr>
        <w:t>w zespole specjalistycznym – winien spełniać warunki dla lekarza systemu, określone w art. 3 ust.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3 ustawy z dnia 8 września 2006 r. o Państwowym Ratownictwie Medycznym (t.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j</w:t>
      </w:r>
      <w:r w:rsidRPr="00556E6E">
        <w:rPr>
          <w:sz w:val="21"/>
          <w:szCs w:val="21"/>
          <w:shd w:val="clear" w:color="auto" w:fill="FFFFFF" w:themeFill="background1"/>
        </w:rPr>
        <w:t xml:space="preserve">. </w:t>
      </w:r>
      <w:hyperlink r:id="rId8" w:history="1">
        <w:r w:rsidR="00AB633B" w:rsidRPr="00556E6E">
          <w:rPr>
            <w:rStyle w:val="Hipercze"/>
            <w:color w:val="auto"/>
            <w:sz w:val="21"/>
            <w:szCs w:val="21"/>
            <w:u w:val="none"/>
            <w:shd w:val="clear" w:color="auto" w:fill="FFFFFF" w:themeFill="background1"/>
          </w:rPr>
          <w:t>Dz.U. 202</w:t>
        </w:r>
        <w:r w:rsidR="00212FD0" w:rsidRPr="00556E6E">
          <w:rPr>
            <w:rStyle w:val="Hipercze"/>
            <w:color w:val="auto"/>
            <w:sz w:val="21"/>
            <w:szCs w:val="21"/>
            <w:u w:val="none"/>
            <w:shd w:val="clear" w:color="auto" w:fill="FFFFFF" w:themeFill="background1"/>
          </w:rPr>
          <w:t>3</w:t>
        </w:r>
        <w:r w:rsidR="00AB633B" w:rsidRPr="00556E6E">
          <w:rPr>
            <w:rStyle w:val="Hipercze"/>
            <w:color w:val="auto"/>
            <w:sz w:val="21"/>
            <w:szCs w:val="21"/>
            <w:u w:val="none"/>
            <w:shd w:val="clear" w:color="auto" w:fill="FFFFFF" w:themeFill="background1"/>
          </w:rPr>
          <w:t xml:space="preserve"> poz. </w:t>
        </w:r>
      </w:hyperlink>
      <w:r w:rsidR="00212FD0" w:rsidRPr="00556E6E">
        <w:rPr>
          <w:rStyle w:val="Hipercze"/>
          <w:color w:val="auto"/>
          <w:sz w:val="21"/>
          <w:szCs w:val="21"/>
          <w:u w:val="none"/>
          <w:shd w:val="clear" w:color="auto" w:fill="FFFFFF" w:themeFill="background1"/>
        </w:rPr>
        <w:t>1541</w:t>
      </w:r>
      <w:r w:rsidRPr="0082681C">
        <w:rPr>
          <w:sz w:val="21"/>
          <w:szCs w:val="21"/>
        </w:rPr>
        <w:t>.)</w:t>
      </w:r>
      <w:r w:rsidRPr="006C3B49">
        <w:rPr>
          <w:sz w:val="21"/>
          <w:szCs w:val="21"/>
        </w:rPr>
        <w:t xml:space="preserve"> oraz w Rozporządzeniu Ministra Zdrowia z dnia </w:t>
      </w:r>
      <w:r w:rsidR="00912699">
        <w:rPr>
          <w:sz w:val="21"/>
          <w:szCs w:val="21"/>
        </w:rPr>
        <w:t>04</w:t>
      </w:r>
      <w:r w:rsidRPr="006C3B49">
        <w:rPr>
          <w:sz w:val="21"/>
          <w:szCs w:val="21"/>
        </w:rPr>
        <w:t xml:space="preserve"> </w:t>
      </w:r>
      <w:r w:rsidR="00912699">
        <w:rPr>
          <w:sz w:val="21"/>
          <w:szCs w:val="21"/>
        </w:rPr>
        <w:t>lutego 2019</w:t>
      </w:r>
      <w:r w:rsidRPr="006C3B49">
        <w:rPr>
          <w:sz w:val="21"/>
          <w:szCs w:val="21"/>
        </w:rPr>
        <w:t xml:space="preserve"> r. w sprawie świadczeń gwarantowanych z </w:t>
      </w:r>
      <w:r>
        <w:rPr>
          <w:sz w:val="21"/>
          <w:szCs w:val="21"/>
        </w:rPr>
        <w:t xml:space="preserve">zakresu ratownictwa medycznego </w:t>
      </w:r>
      <w:proofErr w:type="spellStart"/>
      <w:r w:rsidR="00B953A2">
        <w:rPr>
          <w:sz w:val="21"/>
          <w:szCs w:val="21"/>
        </w:rPr>
        <w:t>t.j</w:t>
      </w:r>
      <w:proofErr w:type="spellEnd"/>
      <w:r w:rsidR="00B953A2">
        <w:rPr>
          <w:sz w:val="21"/>
          <w:szCs w:val="21"/>
        </w:rPr>
        <w:t>.</w:t>
      </w:r>
      <w:r w:rsidR="00212FD0">
        <w:rPr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 w:rsidRPr="006C3B49">
        <w:rPr>
          <w:sz w:val="21"/>
          <w:szCs w:val="21"/>
        </w:rPr>
        <w:t>Dz. U.</w:t>
      </w:r>
      <w:r w:rsidR="0082681C">
        <w:rPr>
          <w:sz w:val="21"/>
          <w:szCs w:val="21"/>
        </w:rPr>
        <w:t xml:space="preserve"> </w:t>
      </w:r>
      <w:r w:rsidR="00B953A2">
        <w:rPr>
          <w:sz w:val="21"/>
          <w:szCs w:val="21"/>
        </w:rPr>
        <w:t>z 20</w:t>
      </w:r>
      <w:r w:rsidR="00212FD0">
        <w:rPr>
          <w:sz w:val="21"/>
          <w:szCs w:val="21"/>
        </w:rPr>
        <w:t>23</w:t>
      </w:r>
      <w:r>
        <w:rPr>
          <w:sz w:val="21"/>
          <w:szCs w:val="21"/>
        </w:rPr>
        <w:t xml:space="preserve"> r.</w:t>
      </w:r>
      <w:r w:rsidRPr="006C3B49">
        <w:rPr>
          <w:sz w:val="21"/>
          <w:szCs w:val="21"/>
        </w:rPr>
        <w:t xml:space="preserve"> poz.</w:t>
      </w:r>
      <w:r>
        <w:rPr>
          <w:sz w:val="21"/>
          <w:szCs w:val="21"/>
        </w:rPr>
        <w:t xml:space="preserve"> </w:t>
      </w:r>
      <w:r w:rsidR="00212FD0">
        <w:rPr>
          <w:sz w:val="21"/>
          <w:szCs w:val="21"/>
        </w:rPr>
        <w:t>1427</w:t>
      </w:r>
      <w:r w:rsidRPr="006C3B49">
        <w:rPr>
          <w:sz w:val="21"/>
          <w:szCs w:val="21"/>
        </w:rPr>
        <w:t>)</w:t>
      </w:r>
      <w:r>
        <w:rPr>
          <w:sz w:val="21"/>
          <w:szCs w:val="21"/>
        </w:rPr>
        <w:t>;</w:t>
      </w:r>
    </w:p>
    <w:p w14:paraId="4ADCDF40" w14:textId="111D509A" w:rsidR="00FD0311" w:rsidRPr="006C3B49" w:rsidRDefault="00FD0311" w:rsidP="00FD0311">
      <w:pPr>
        <w:pStyle w:val="Tekstpodstawowywcity"/>
        <w:numPr>
          <w:ilvl w:val="0"/>
          <w:numId w:val="14"/>
        </w:numPr>
        <w:rPr>
          <w:color w:val="000000"/>
          <w:sz w:val="21"/>
          <w:szCs w:val="21"/>
        </w:rPr>
      </w:pPr>
      <w:r w:rsidRPr="006C3B49">
        <w:rPr>
          <w:sz w:val="21"/>
          <w:szCs w:val="21"/>
        </w:rPr>
        <w:t>w nocnej i świątecznej opiece zdrowotnej – winien spełniać warunki określone w Ustawie z dnia 27 sierpnia 2004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r. o świadczeniach opieki zdrowotnej finansowanych ze środków publi</w:t>
      </w:r>
      <w:r w:rsidR="007C33CE">
        <w:rPr>
          <w:sz w:val="21"/>
          <w:szCs w:val="21"/>
        </w:rPr>
        <w:t>cznych (Dz. U. z 20</w:t>
      </w:r>
      <w:r w:rsidR="00212FD0">
        <w:rPr>
          <w:sz w:val="21"/>
          <w:szCs w:val="21"/>
        </w:rPr>
        <w:t>22</w:t>
      </w:r>
      <w:r>
        <w:rPr>
          <w:sz w:val="21"/>
          <w:szCs w:val="21"/>
        </w:rPr>
        <w:t xml:space="preserve"> r. poz. </w:t>
      </w:r>
      <w:r w:rsidR="00212FD0">
        <w:rPr>
          <w:sz w:val="21"/>
          <w:szCs w:val="21"/>
        </w:rPr>
        <w:t>2561</w:t>
      </w:r>
      <w:r w:rsidRPr="006C3B49">
        <w:rPr>
          <w:sz w:val="21"/>
          <w:szCs w:val="21"/>
        </w:rPr>
        <w:t xml:space="preserve"> z </w:t>
      </w:r>
      <w:proofErr w:type="spellStart"/>
      <w:r w:rsidRPr="006C3B49">
        <w:rPr>
          <w:sz w:val="21"/>
          <w:szCs w:val="21"/>
        </w:rPr>
        <w:t>późn</w:t>
      </w:r>
      <w:proofErr w:type="spellEnd"/>
      <w:r w:rsidRPr="006C3B49">
        <w:rPr>
          <w:sz w:val="21"/>
          <w:szCs w:val="21"/>
        </w:rPr>
        <w:t>. zm.) oraz w Rozporządzeniu Ministra Zdrowia z dnia 24 września 2013 r. w sprawie świadczeń gwarantowanych z zakresu</w:t>
      </w:r>
      <w:r>
        <w:rPr>
          <w:sz w:val="21"/>
          <w:szCs w:val="21"/>
        </w:rPr>
        <w:t xml:space="preserve"> podstawowej opieki zdrowotnej (</w:t>
      </w:r>
      <w:proofErr w:type="spellStart"/>
      <w:r w:rsidR="00B953A2">
        <w:rPr>
          <w:sz w:val="21"/>
          <w:szCs w:val="21"/>
        </w:rPr>
        <w:t>t.j</w:t>
      </w:r>
      <w:proofErr w:type="spellEnd"/>
      <w:r w:rsidR="00B953A2">
        <w:rPr>
          <w:sz w:val="21"/>
          <w:szCs w:val="21"/>
        </w:rPr>
        <w:t>.</w:t>
      </w:r>
      <w:r w:rsidR="00212FD0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Dz.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U. </w:t>
      </w:r>
      <w:r w:rsidR="007C33CE">
        <w:rPr>
          <w:sz w:val="21"/>
          <w:szCs w:val="21"/>
        </w:rPr>
        <w:t>z 202</w:t>
      </w:r>
      <w:r w:rsidR="00212FD0">
        <w:rPr>
          <w:sz w:val="21"/>
          <w:szCs w:val="21"/>
        </w:rPr>
        <w:t>3</w:t>
      </w:r>
      <w:r w:rsidRPr="006C3B49">
        <w:rPr>
          <w:sz w:val="21"/>
          <w:szCs w:val="21"/>
        </w:rPr>
        <w:t xml:space="preserve"> r. poz.</w:t>
      </w:r>
      <w:r w:rsidR="00B953A2">
        <w:rPr>
          <w:sz w:val="21"/>
          <w:szCs w:val="21"/>
        </w:rPr>
        <w:t xml:space="preserve"> </w:t>
      </w:r>
      <w:r w:rsidR="00212FD0">
        <w:rPr>
          <w:sz w:val="21"/>
          <w:szCs w:val="21"/>
        </w:rPr>
        <w:t>1427</w:t>
      </w:r>
      <w:r w:rsidRPr="006C3B49">
        <w:rPr>
          <w:sz w:val="21"/>
          <w:szCs w:val="21"/>
        </w:rPr>
        <w:t>)</w:t>
      </w:r>
      <w:r>
        <w:rPr>
          <w:sz w:val="21"/>
          <w:szCs w:val="21"/>
        </w:rPr>
        <w:t>;</w:t>
      </w:r>
    </w:p>
    <w:p w14:paraId="166D77EA" w14:textId="3ABCE3AD" w:rsidR="00FD0311" w:rsidRPr="00A1578D" w:rsidRDefault="00FD0311" w:rsidP="00FD0311">
      <w:pPr>
        <w:pStyle w:val="Tekstpodstawowywcity"/>
        <w:numPr>
          <w:ilvl w:val="0"/>
          <w:numId w:val="14"/>
        </w:numPr>
        <w:rPr>
          <w:sz w:val="21"/>
          <w:szCs w:val="21"/>
        </w:rPr>
      </w:pPr>
      <w:r w:rsidRPr="006C3B49">
        <w:rPr>
          <w:color w:val="000000"/>
          <w:sz w:val="21"/>
          <w:szCs w:val="21"/>
        </w:rPr>
        <w:t>w Poradni Lekarza Rodzinnego – winien spełniać warunki określone w Ustawie z dnia 27 sierpnia 2004</w:t>
      </w:r>
      <w:r>
        <w:rPr>
          <w:color w:val="000000"/>
          <w:sz w:val="21"/>
          <w:szCs w:val="21"/>
        </w:rPr>
        <w:t xml:space="preserve"> </w:t>
      </w:r>
      <w:r w:rsidRPr="006C3B49">
        <w:rPr>
          <w:color w:val="000000"/>
          <w:sz w:val="21"/>
          <w:szCs w:val="21"/>
        </w:rPr>
        <w:t>r. o świadczeniach opieki zdrowotnej finansowanych ze śr</w:t>
      </w:r>
      <w:r w:rsidR="007C33CE">
        <w:rPr>
          <w:color w:val="000000"/>
          <w:sz w:val="21"/>
          <w:szCs w:val="21"/>
        </w:rPr>
        <w:t>odków publicznych (Dz. U. z 20</w:t>
      </w:r>
      <w:r w:rsidR="00212FD0">
        <w:rPr>
          <w:color w:val="000000"/>
          <w:sz w:val="21"/>
          <w:szCs w:val="21"/>
        </w:rPr>
        <w:t>22</w:t>
      </w:r>
      <w:r w:rsidR="00B56A5D">
        <w:rPr>
          <w:color w:val="000000"/>
          <w:sz w:val="21"/>
          <w:szCs w:val="21"/>
        </w:rPr>
        <w:t xml:space="preserve"> r. poz. </w:t>
      </w:r>
      <w:r w:rsidR="00212FD0">
        <w:rPr>
          <w:color w:val="000000"/>
          <w:sz w:val="21"/>
          <w:szCs w:val="21"/>
        </w:rPr>
        <w:t>2561</w:t>
      </w:r>
      <w:r w:rsidRPr="006C3B49">
        <w:rPr>
          <w:color w:val="000000"/>
          <w:sz w:val="21"/>
          <w:szCs w:val="21"/>
        </w:rPr>
        <w:t xml:space="preserve">, z </w:t>
      </w:r>
      <w:proofErr w:type="spellStart"/>
      <w:r w:rsidRPr="006C3B49">
        <w:rPr>
          <w:color w:val="000000"/>
          <w:sz w:val="21"/>
          <w:szCs w:val="21"/>
        </w:rPr>
        <w:t>późn</w:t>
      </w:r>
      <w:proofErr w:type="spellEnd"/>
      <w:r w:rsidRPr="006C3B49">
        <w:rPr>
          <w:color w:val="000000"/>
          <w:sz w:val="21"/>
          <w:szCs w:val="21"/>
        </w:rPr>
        <w:t xml:space="preserve">. zm.) oraz w Rozporządzeniu Ministra Zdrowia z dnia 24 września 2013 r. </w:t>
      </w:r>
      <w:r>
        <w:rPr>
          <w:color w:val="000000"/>
          <w:sz w:val="21"/>
          <w:szCs w:val="21"/>
        </w:rPr>
        <w:br/>
      </w:r>
      <w:r w:rsidRPr="006C3B49">
        <w:rPr>
          <w:color w:val="000000"/>
          <w:sz w:val="21"/>
          <w:szCs w:val="21"/>
        </w:rPr>
        <w:t>w sprawie świadczeń gwarantowanych z zakresu podstawowej opieki zdrowotnej</w:t>
      </w:r>
      <w:r>
        <w:rPr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 w:rsidRPr="006C3B49">
        <w:rPr>
          <w:sz w:val="21"/>
          <w:szCs w:val="21"/>
        </w:rPr>
        <w:t>Dz.</w:t>
      </w:r>
      <w:r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U. </w:t>
      </w:r>
      <w:r w:rsidR="00B953A2">
        <w:rPr>
          <w:sz w:val="21"/>
          <w:szCs w:val="21"/>
        </w:rPr>
        <w:t xml:space="preserve">z </w:t>
      </w:r>
      <w:r w:rsidR="007C33CE">
        <w:rPr>
          <w:sz w:val="21"/>
          <w:szCs w:val="21"/>
        </w:rPr>
        <w:t>202</w:t>
      </w:r>
      <w:r w:rsidR="00212FD0">
        <w:rPr>
          <w:sz w:val="21"/>
          <w:szCs w:val="21"/>
        </w:rPr>
        <w:t>3</w:t>
      </w:r>
      <w:r w:rsidRPr="006C3B49">
        <w:rPr>
          <w:sz w:val="21"/>
          <w:szCs w:val="21"/>
        </w:rPr>
        <w:t xml:space="preserve"> r. poz.</w:t>
      </w:r>
      <w:r w:rsidR="00B953A2">
        <w:rPr>
          <w:sz w:val="21"/>
          <w:szCs w:val="21"/>
        </w:rPr>
        <w:t xml:space="preserve"> </w:t>
      </w:r>
      <w:r w:rsidR="00212FD0">
        <w:rPr>
          <w:sz w:val="21"/>
          <w:szCs w:val="21"/>
        </w:rPr>
        <w:t>1427</w:t>
      </w:r>
      <w:r w:rsidRPr="006C3B49">
        <w:rPr>
          <w:sz w:val="21"/>
          <w:szCs w:val="21"/>
        </w:rPr>
        <w:t>)</w:t>
      </w:r>
      <w:r w:rsidRPr="006C3B49">
        <w:rPr>
          <w:color w:val="000000"/>
          <w:sz w:val="21"/>
          <w:szCs w:val="21"/>
        </w:rPr>
        <w:t>, a także posia</w:t>
      </w:r>
      <w:r>
        <w:rPr>
          <w:color w:val="000000"/>
          <w:sz w:val="21"/>
          <w:szCs w:val="21"/>
        </w:rPr>
        <w:t>dać doświadczenie w pracy w POZ;</w:t>
      </w:r>
    </w:p>
    <w:p w14:paraId="009E0170" w14:textId="43946DDA" w:rsidR="00FD0311" w:rsidRPr="006C3B49" w:rsidRDefault="00FD0311" w:rsidP="00FD0311">
      <w:pPr>
        <w:pStyle w:val="Tekstpodstawowywcity"/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color w:val="000000"/>
          <w:sz w:val="21"/>
          <w:szCs w:val="21"/>
        </w:rPr>
        <w:t xml:space="preserve">Kryteria wyboru najkorzystniejszych ofert zostały określone w </w:t>
      </w:r>
      <w:r w:rsidR="00281906">
        <w:rPr>
          <w:sz w:val="21"/>
          <w:szCs w:val="21"/>
        </w:rPr>
        <w:t>§ 20</w:t>
      </w:r>
      <w:r w:rsidRPr="006C3B49">
        <w:rPr>
          <w:sz w:val="21"/>
          <w:szCs w:val="21"/>
        </w:rPr>
        <w:t xml:space="preserve">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90376C">
        <w:rPr>
          <w:color w:val="000000" w:themeColor="text1"/>
          <w:sz w:val="21"/>
          <w:szCs w:val="21"/>
        </w:rPr>
        <w:t>.</w:t>
      </w:r>
    </w:p>
    <w:p w14:paraId="48A9C65B" w14:textId="77777777" w:rsidR="00FD0311" w:rsidRPr="006C3B49" w:rsidRDefault="00FD0311" w:rsidP="00FD0311">
      <w:pPr>
        <w:pStyle w:val="Tekstpodstawowywcity"/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winien posiadać zarejestrowaną w OIL praktykę lekarską i być zarejestrowanym w GUS,                      w Krajowym Rejestrze Urzędowym Podmiotów Gospodarki Narodowej (nadany numer REGON).</w:t>
      </w:r>
    </w:p>
    <w:p w14:paraId="342B7265" w14:textId="77777777" w:rsidR="00FD0311" w:rsidRPr="006C3B49" w:rsidRDefault="00FD0311" w:rsidP="00FD0311">
      <w:pPr>
        <w:pStyle w:val="Tekstpodstawowywcity"/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Stan zdrowia oferenta winien pozwalać na pracę w charakterze lekarza, na stanowisku zadeklarowanym przez oferenta.</w:t>
      </w:r>
    </w:p>
    <w:p w14:paraId="01D049C3" w14:textId="77777777" w:rsidR="00FD0311" w:rsidRDefault="00FD0311" w:rsidP="00FD0311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Oferent składający ofertę nie może prowadzić działalności konkurencyjnej, tj. nie może być przedsiębiorcą, wspólnikiem s</w:t>
      </w:r>
      <w:r>
        <w:rPr>
          <w:sz w:val="21"/>
          <w:szCs w:val="21"/>
        </w:rPr>
        <w:t>półki osobowej, ani kapitałowej</w:t>
      </w:r>
      <w:r w:rsidRPr="006C3B49">
        <w:rPr>
          <w:sz w:val="21"/>
          <w:szCs w:val="21"/>
        </w:rPr>
        <w:t>, nie może pełnić funkcji, ani świadczyć pracy, ani też świadczyć usług na rzecz innego podmiotu, którego przedmiotem działania jest u</w:t>
      </w:r>
      <w:r>
        <w:rPr>
          <w:sz w:val="21"/>
          <w:szCs w:val="21"/>
        </w:rPr>
        <w:t xml:space="preserve">dzielanie świadczeń zdrowotnych </w:t>
      </w:r>
      <w:r w:rsidRPr="006C3B49">
        <w:rPr>
          <w:sz w:val="21"/>
          <w:szCs w:val="21"/>
        </w:rPr>
        <w:t>w rejonie działania Udzielającego zamówienia, w zakresie określonym</w:t>
      </w:r>
      <w:r w:rsidRPr="006C3B49">
        <w:rPr>
          <w:color w:val="FF0000"/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niniejszym postępowaniem.     </w:t>
      </w:r>
    </w:p>
    <w:p w14:paraId="2EAA72BE" w14:textId="77777777" w:rsidR="00FD0311" w:rsidRPr="00942ACE" w:rsidRDefault="00FD0311" w:rsidP="00FD0311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942ACE">
        <w:rPr>
          <w:sz w:val="21"/>
          <w:szCs w:val="21"/>
        </w:rPr>
        <w:t>W trakcie obowiązywania umowy Przyjmujący zamówienie będzie mógł prowadzić działalność konkurencyjną wyżej określoną  tylko po uzyskaniu zgody Udzielającego zamówienia.</w:t>
      </w:r>
    </w:p>
    <w:p w14:paraId="5C009FA4" w14:textId="77777777" w:rsidR="00B041E2" w:rsidRDefault="00B041E2" w:rsidP="00314E0E">
      <w:pPr>
        <w:pStyle w:val="Tekstpodstawowywcity"/>
        <w:ind w:left="0"/>
        <w:rPr>
          <w:b/>
          <w:sz w:val="21"/>
          <w:szCs w:val="21"/>
        </w:rPr>
      </w:pPr>
    </w:p>
    <w:p w14:paraId="1EF94566" w14:textId="77777777" w:rsidR="00B041E2" w:rsidRPr="006C3B49" w:rsidRDefault="00B041E2" w:rsidP="00314E0E">
      <w:pPr>
        <w:pStyle w:val="Tekstpodstawowywcity"/>
        <w:ind w:left="0"/>
        <w:rPr>
          <w:b/>
          <w:sz w:val="21"/>
          <w:szCs w:val="21"/>
        </w:rPr>
      </w:pPr>
    </w:p>
    <w:p w14:paraId="5BE82655" w14:textId="77777777" w:rsidR="005C09F0" w:rsidRPr="006C3B49" w:rsidRDefault="006421BF" w:rsidP="00EE4764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10</w:t>
      </w:r>
    </w:p>
    <w:p w14:paraId="74136145" w14:textId="77777777" w:rsidR="005C09F0" w:rsidRPr="006C3B49" w:rsidRDefault="005C09F0" w:rsidP="00EE4764">
      <w:pPr>
        <w:pStyle w:val="Tekstpodstawowywcity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Warunkiem przystąpienia do konkursu ofert jest złożenie przez oferenta oferty i wymaganych dokumentów w formie pisemnej w miejscu i czasie wyznaczonym przez Udzielającego zamówienia.</w:t>
      </w:r>
    </w:p>
    <w:p w14:paraId="26877E77" w14:textId="77777777" w:rsidR="005C09F0" w:rsidRPr="00B041E2" w:rsidRDefault="005C09F0" w:rsidP="00B041E2">
      <w:pPr>
        <w:pStyle w:val="Tekstpodstawowywcity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ponosi wszelkie koszty związane z pr</w:t>
      </w:r>
      <w:r w:rsidR="00B041E2">
        <w:rPr>
          <w:sz w:val="21"/>
          <w:szCs w:val="21"/>
        </w:rPr>
        <w:t>zygotowaniem i złożeniem oferty</w:t>
      </w:r>
    </w:p>
    <w:p w14:paraId="370B725F" w14:textId="77777777" w:rsidR="005C09F0" w:rsidRPr="006C3B49" w:rsidRDefault="006421BF" w:rsidP="00EE4764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§ </w:t>
      </w:r>
      <w:r w:rsidR="00FD0311">
        <w:rPr>
          <w:b/>
          <w:sz w:val="21"/>
          <w:szCs w:val="21"/>
        </w:rPr>
        <w:t>11</w:t>
      </w:r>
    </w:p>
    <w:p w14:paraId="4D2F89DE" w14:textId="30472C93" w:rsidR="005C09F0" w:rsidRPr="006C3B49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sporządzona w języku polskim w sposób czytelny i przejrzysty (wypełniona maszynowo, na komputerze lub czytelnie nieścieralnym atramentem) na drukach udostępnionych przez Udzielają</w:t>
      </w:r>
      <w:r w:rsidR="00BD0E0F">
        <w:rPr>
          <w:sz w:val="21"/>
          <w:szCs w:val="21"/>
        </w:rPr>
        <w:t>cego zamówienia (załączniki nr 1</w:t>
      </w:r>
      <w:r w:rsidR="00EE4764">
        <w:rPr>
          <w:sz w:val="21"/>
          <w:szCs w:val="21"/>
        </w:rPr>
        <w:t xml:space="preserve"> – </w:t>
      </w:r>
      <w:r w:rsidR="00C475F8">
        <w:rPr>
          <w:sz w:val="21"/>
          <w:szCs w:val="21"/>
        </w:rPr>
        <w:t>10</w:t>
      </w:r>
      <w:r w:rsidRPr="006C3B49">
        <w:rPr>
          <w:sz w:val="21"/>
          <w:szCs w:val="21"/>
        </w:rPr>
        <w:t xml:space="preserve"> do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6C3B49">
        <w:rPr>
          <w:sz w:val="21"/>
          <w:szCs w:val="21"/>
        </w:rPr>
        <w:t>) lub według tych wzorów.</w:t>
      </w:r>
    </w:p>
    <w:p w14:paraId="33C8DDF2" w14:textId="77777777" w:rsidR="005C09F0" w:rsidRPr="006C3B49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podpisana przez oferenta.</w:t>
      </w:r>
    </w:p>
    <w:p w14:paraId="3BF74DA7" w14:textId="77777777" w:rsidR="005C09F0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Wszelkie miejsca, w których oferent naniósł zmiany winny być parafowane przez oferenta.</w:t>
      </w:r>
    </w:p>
    <w:p w14:paraId="67C27258" w14:textId="77777777" w:rsidR="00212FD0" w:rsidRDefault="00212FD0" w:rsidP="00D01CF3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196AD71D" w14:textId="0BE83EEB" w:rsidR="00D01CF3" w:rsidRPr="006C3B49" w:rsidRDefault="00D01CF3" w:rsidP="00D01CF3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12</w:t>
      </w:r>
    </w:p>
    <w:p w14:paraId="32CB260A" w14:textId="77777777" w:rsidR="00D01CF3" w:rsidRPr="006C3B49" w:rsidRDefault="00D01CF3" w:rsidP="00D01CF3">
      <w:pPr>
        <w:pStyle w:val="Tekstpodstawowywcity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może złożyć tylko po jednej ofercie na każdy wymieniony w punktach § 3 ust. 1 rodzaj udzielanych świadczeń zdrowotnych.</w:t>
      </w:r>
    </w:p>
    <w:p w14:paraId="367F1172" w14:textId="77777777" w:rsidR="00D01CF3" w:rsidRPr="006C3B49" w:rsidRDefault="00D01CF3" w:rsidP="00D01CF3">
      <w:pPr>
        <w:pStyle w:val="Tekstpodstawowywcity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składający więcej niż jedną ofertę</w:t>
      </w:r>
      <w:r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może je złożyć w jednej kopercie.</w:t>
      </w:r>
    </w:p>
    <w:p w14:paraId="2B384406" w14:textId="77777777" w:rsidR="005C09F0" w:rsidRPr="006C3B49" w:rsidRDefault="005C09F0">
      <w:pPr>
        <w:pStyle w:val="Tekstpodstawowywcity"/>
        <w:jc w:val="left"/>
        <w:rPr>
          <w:sz w:val="21"/>
          <w:szCs w:val="21"/>
        </w:rPr>
      </w:pPr>
    </w:p>
    <w:p w14:paraId="28966D5A" w14:textId="77777777" w:rsidR="005C09F0" w:rsidRPr="006C3B49" w:rsidRDefault="006421BF" w:rsidP="00A84B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1</w:t>
      </w:r>
      <w:r w:rsidR="00D01CF3">
        <w:rPr>
          <w:b/>
          <w:sz w:val="21"/>
          <w:szCs w:val="21"/>
        </w:rPr>
        <w:t>3</w:t>
      </w:r>
    </w:p>
    <w:p w14:paraId="2DEDE100" w14:textId="77777777" w:rsidR="005C09F0" w:rsidRPr="006C3B49" w:rsidRDefault="005C09F0" w:rsidP="00A84BF2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Wraz z ofertą Oferent winien złożyć następujące dokumenty:</w:t>
      </w:r>
    </w:p>
    <w:p w14:paraId="19DD8589" w14:textId="77777777" w:rsidR="005C09F0" w:rsidRPr="006C3B49" w:rsidRDefault="00A84BF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dyplom</w:t>
      </w:r>
      <w:r w:rsidRPr="006C3B49">
        <w:rPr>
          <w:sz w:val="21"/>
          <w:szCs w:val="21"/>
        </w:rPr>
        <w:t xml:space="preserve"> – </w:t>
      </w:r>
      <w:r>
        <w:rPr>
          <w:sz w:val="21"/>
          <w:szCs w:val="21"/>
        </w:rPr>
        <w:t>kserokopia;</w:t>
      </w:r>
    </w:p>
    <w:p w14:paraId="625885A6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prawo wykonywan</w:t>
      </w:r>
      <w:r w:rsidR="00C55AD7">
        <w:rPr>
          <w:sz w:val="21"/>
          <w:szCs w:val="21"/>
        </w:rPr>
        <w:t>ia zawodu</w:t>
      </w:r>
      <w:r w:rsidR="00A84BF2">
        <w:rPr>
          <w:sz w:val="21"/>
          <w:szCs w:val="21"/>
        </w:rPr>
        <w:t xml:space="preserve"> lekarza – kserokopia;</w:t>
      </w:r>
    </w:p>
    <w:p w14:paraId="790C29F0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wpis do rejestru indywidualnych praktyk lekarskich lub wpis do podmiotów wykonujących działalność leczniczą, o którym mowa w art. 100 ustawy o działa</w:t>
      </w:r>
      <w:r w:rsidR="00A84BF2">
        <w:rPr>
          <w:sz w:val="21"/>
          <w:szCs w:val="21"/>
        </w:rPr>
        <w:t>lności leczniczej – kserokopia;</w:t>
      </w:r>
    </w:p>
    <w:p w14:paraId="62B1C6F5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dokument potwierdzający posiadanie właściwych kwalifikacji zawodowych (dyplom uzyskania specjalizacji lub karta szkolenia specjalizacyjnego) </w:t>
      </w:r>
      <w:r w:rsidR="00A84BF2" w:rsidRPr="006C3B49">
        <w:rPr>
          <w:sz w:val="21"/>
          <w:szCs w:val="21"/>
        </w:rPr>
        <w:t xml:space="preserve">– </w:t>
      </w:r>
      <w:r w:rsidR="00A84BF2">
        <w:rPr>
          <w:sz w:val="21"/>
          <w:szCs w:val="21"/>
        </w:rPr>
        <w:t xml:space="preserve"> kserokopia;</w:t>
      </w:r>
    </w:p>
    <w:p w14:paraId="592A9F10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wpis do ewidencji działalności gospodarczej </w:t>
      </w:r>
      <w:r w:rsidR="00A84BF2" w:rsidRPr="006C3B49">
        <w:rPr>
          <w:sz w:val="21"/>
          <w:szCs w:val="21"/>
        </w:rPr>
        <w:t xml:space="preserve"> – </w:t>
      </w:r>
      <w:r w:rsidRPr="006C3B49">
        <w:rPr>
          <w:sz w:val="21"/>
          <w:szCs w:val="21"/>
        </w:rPr>
        <w:t>kserokopia</w:t>
      </w:r>
      <w:r w:rsidR="00A84BF2">
        <w:rPr>
          <w:sz w:val="21"/>
          <w:szCs w:val="21"/>
        </w:rPr>
        <w:t>;</w:t>
      </w:r>
    </w:p>
    <w:p w14:paraId="5324FE88" w14:textId="77777777" w:rsidR="005C09F0" w:rsidRPr="00314E0E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color w:val="000000" w:themeColor="text1"/>
          <w:sz w:val="21"/>
          <w:szCs w:val="21"/>
        </w:rPr>
      </w:pPr>
      <w:r w:rsidRPr="00314E0E">
        <w:rPr>
          <w:color w:val="000000" w:themeColor="text1"/>
          <w:sz w:val="21"/>
          <w:szCs w:val="21"/>
        </w:rPr>
        <w:t xml:space="preserve">nadany oferentowi nr REGON </w:t>
      </w:r>
      <w:r w:rsidR="00A84BF2" w:rsidRPr="00314E0E">
        <w:rPr>
          <w:color w:val="000000" w:themeColor="text1"/>
          <w:sz w:val="21"/>
          <w:szCs w:val="21"/>
        </w:rPr>
        <w:t xml:space="preserve"> –  kserokopia;</w:t>
      </w:r>
    </w:p>
    <w:p w14:paraId="4D457974" w14:textId="77777777" w:rsidR="005C09F0" w:rsidRPr="00314E0E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color w:val="000000" w:themeColor="text1"/>
          <w:sz w:val="21"/>
          <w:szCs w:val="21"/>
        </w:rPr>
      </w:pPr>
      <w:r w:rsidRPr="00314E0E">
        <w:rPr>
          <w:color w:val="000000" w:themeColor="text1"/>
          <w:sz w:val="21"/>
          <w:szCs w:val="21"/>
        </w:rPr>
        <w:t xml:space="preserve">nadany oferentowi nr NIP </w:t>
      </w:r>
      <w:r w:rsidR="00A84BF2" w:rsidRPr="00314E0E">
        <w:rPr>
          <w:color w:val="000000" w:themeColor="text1"/>
          <w:sz w:val="21"/>
          <w:szCs w:val="21"/>
        </w:rPr>
        <w:t xml:space="preserve"> –  kserokopia;</w:t>
      </w:r>
    </w:p>
    <w:p w14:paraId="7D512D01" w14:textId="77777777" w:rsidR="005C09F0" w:rsidRPr="006C3B49" w:rsidRDefault="00E75B3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orzeczenie lekarskie</w:t>
      </w:r>
      <w:r w:rsidR="00A84BF2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o braku przeciwwskazań do wykonywania świadczeń zdrowotnych objętych składaną ofertą wystawione przez lekarza uprawnionego do badań profilaktycznych </w:t>
      </w:r>
    </w:p>
    <w:p w14:paraId="2E3885B6" w14:textId="24687476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aktualną umowę (polisę) ubezpieczeniową odpowiedzialności cywilnej oferenta za szkody wyrządzone przy udzielaniu świadczeń zdrowotnych, w tym także od odpowiedzialności za szkody związane z przeniesieniem chorób zakaźnych HIV i WZW typu B i C zgodnie z obowiązującymi przepisami. Umowa ubezpieczenia winna być kontynuowana przez cały okres umowy na udzielanie świ</w:t>
      </w:r>
      <w:r w:rsidR="002F71A7">
        <w:rPr>
          <w:sz w:val="21"/>
          <w:szCs w:val="21"/>
        </w:rPr>
        <w:t xml:space="preserve">adczeń zdrowotnych, tj. od </w:t>
      </w:r>
      <w:r w:rsidR="002B4D67">
        <w:rPr>
          <w:sz w:val="21"/>
          <w:szCs w:val="21"/>
        </w:rPr>
        <w:t>01.</w:t>
      </w:r>
      <w:r w:rsidR="00556E6E">
        <w:rPr>
          <w:sz w:val="21"/>
          <w:szCs w:val="21"/>
        </w:rPr>
        <w:t>01</w:t>
      </w:r>
      <w:r w:rsidR="002B4D67">
        <w:rPr>
          <w:sz w:val="21"/>
          <w:szCs w:val="21"/>
        </w:rPr>
        <w:t>.202</w:t>
      </w:r>
      <w:r w:rsidR="00556E6E">
        <w:rPr>
          <w:sz w:val="21"/>
          <w:szCs w:val="21"/>
        </w:rPr>
        <w:t>4</w:t>
      </w:r>
      <w:r w:rsidR="00A84BF2">
        <w:rPr>
          <w:sz w:val="21"/>
          <w:szCs w:val="21"/>
        </w:rPr>
        <w:t xml:space="preserve"> </w:t>
      </w:r>
      <w:r w:rsidR="002B4D67">
        <w:rPr>
          <w:sz w:val="21"/>
          <w:szCs w:val="21"/>
        </w:rPr>
        <w:t>r. do 31.12.2024</w:t>
      </w:r>
      <w:r w:rsidRPr="006C3B49">
        <w:rPr>
          <w:sz w:val="21"/>
          <w:szCs w:val="21"/>
        </w:rPr>
        <w:t xml:space="preserve"> r.  – kserokopia. W przypadku braku aktualnej polisy oferent zobowiązany jest dostarczyć kserokopię do </w:t>
      </w:r>
      <w:r w:rsidR="00D811E4">
        <w:rPr>
          <w:sz w:val="21"/>
          <w:szCs w:val="21"/>
        </w:rPr>
        <w:t xml:space="preserve">dnia </w:t>
      </w:r>
      <w:r w:rsidR="00556E6E">
        <w:rPr>
          <w:sz w:val="21"/>
          <w:szCs w:val="21"/>
        </w:rPr>
        <w:t>31</w:t>
      </w:r>
      <w:r w:rsidR="005F585A">
        <w:rPr>
          <w:sz w:val="21"/>
          <w:szCs w:val="21"/>
        </w:rPr>
        <w:t>.</w:t>
      </w:r>
      <w:r w:rsidR="00556E6E">
        <w:rPr>
          <w:sz w:val="21"/>
          <w:szCs w:val="21"/>
        </w:rPr>
        <w:t>12</w:t>
      </w:r>
      <w:r w:rsidR="004C3420">
        <w:rPr>
          <w:sz w:val="21"/>
          <w:szCs w:val="21"/>
        </w:rPr>
        <w:t>.2023</w:t>
      </w:r>
      <w:r w:rsidRPr="006C3B49">
        <w:rPr>
          <w:sz w:val="21"/>
          <w:szCs w:val="21"/>
        </w:rPr>
        <w:t xml:space="preserve"> r.</w:t>
      </w:r>
      <w:r w:rsidR="00A84BF2">
        <w:rPr>
          <w:sz w:val="21"/>
          <w:szCs w:val="21"/>
        </w:rPr>
        <w:t>;</w:t>
      </w:r>
    </w:p>
    <w:p w14:paraId="496E64D1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posiadane certyfikaty, kursy z zakresu medycyny ratunkowej i ratownictwa medycznego oraz innych dziedzin medycyny potwierdzające dodatkowe umiejętności</w:t>
      </w:r>
      <w:r w:rsidR="00A84BF2" w:rsidRPr="006C3B49">
        <w:rPr>
          <w:sz w:val="21"/>
          <w:szCs w:val="21"/>
        </w:rPr>
        <w:t xml:space="preserve"> – </w:t>
      </w:r>
      <w:r w:rsidR="00A84BF2">
        <w:rPr>
          <w:sz w:val="21"/>
          <w:szCs w:val="21"/>
        </w:rPr>
        <w:t>kserokopie;</w:t>
      </w:r>
    </w:p>
    <w:p w14:paraId="2B1E8DA1" w14:textId="695D7E06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oświadczenie oferenta, że zapoznał się z treścią ogłoszenia o konkursie i 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6C3B49">
        <w:rPr>
          <w:sz w:val="21"/>
          <w:szCs w:val="21"/>
        </w:rPr>
        <w:t>, wzorem umowy oraz, że nie zgłasza do nich zastrzeżeń, oświadcz</w:t>
      </w:r>
      <w:r w:rsidR="00A84BF2">
        <w:rPr>
          <w:sz w:val="21"/>
          <w:szCs w:val="21"/>
        </w:rPr>
        <w:t>enie OC – załącznik nr 1 do SW</w:t>
      </w:r>
      <w:r w:rsidR="00C475F8">
        <w:rPr>
          <w:sz w:val="21"/>
          <w:szCs w:val="21"/>
        </w:rPr>
        <w:t>U</w:t>
      </w:r>
      <w:r w:rsidR="00A84BF2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="00A84BF2">
        <w:rPr>
          <w:sz w:val="21"/>
          <w:szCs w:val="21"/>
        </w:rPr>
        <w:t>;</w:t>
      </w:r>
    </w:p>
    <w:p w14:paraId="4E2C1BF3" w14:textId="647320D2" w:rsidR="005C09F0" w:rsidRDefault="00A84BF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oświadczenie dotyczące</w:t>
      </w:r>
      <w:r w:rsidR="005C09F0" w:rsidRPr="006C3B49">
        <w:rPr>
          <w:sz w:val="21"/>
          <w:szCs w:val="21"/>
        </w:rPr>
        <w:t xml:space="preserve"> znajomości przepisów BHP oraz aktualnym szk</w:t>
      </w:r>
      <w:r>
        <w:rPr>
          <w:sz w:val="21"/>
          <w:szCs w:val="21"/>
        </w:rPr>
        <w:t>oleniu. Kserokopię zaświadczenia</w:t>
      </w:r>
      <w:r w:rsidR="005C09F0" w:rsidRPr="006C3B49">
        <w:rPr>
          <w:sz w:val="21"/>
          <w:szCs w:val="21"/>
        </w:rPr>
        <w:t xml:space="preserve"> o aktualnym szkoleniu BHP należy dołączyć do oferty lub dostarczyć </w:t>
      </w:r>
      <w:r>
        <w:rPr>
          <w:sz w:val="21"/>
          <w:szCs w:val="21"/>
        </w:rPr>
        <w:br/>
      </w:r>
      <w:r w:rsidR="005C09F0" w:rsidRPr="006C3B49">
        <w:rPr>
          <w:sz w:val="21"/>
          <w:szCs w:val="21"/>
        </w:rPr>
        <w:t xml:space="preserve">do </w:t>
      </w:r>
      <w:r w:rsidR="00556E6E">
        <w:rPr>
          <w:sz w:val="21"/>
          <w:szCs w:val="21"/>
        </w:rPr>
        <w:t>31</w:t>
      </w:r>
      <w:r w:rsidR="005F585A">
        <w:rPr>
          <w:sz w:val="21"/>
          <w:szCs w:val="21"/>
        </w:rPr>
        <w:t>.</w:t>
      </w:r>
      <w:r w:rsidR="00556E6E">
        <w:rPr>
          <w:sz w:val="21"/>
          <w:szCs w:val="21"/>
        </w:rPr>
        <w:t>12</w:t>
      </w:r>
      <w:r w:rsidR="004C3420">
        <w:rPr>
          <w:sz w:val="21"/>
          <w:szCs w:val="21"/>
        </w:rPr>
        <w:t>.2023</w:t>
      </w:r>
      <w:r w:rsidR="005C09F0" w:rsidRPr="006C3B49">
        <w:rPr>
          <w:sz w:val="21"/>
          <w:szCs w:val="21"/>
        </w:rPr>
        <w:t xml:space="preserve"> r.</w:t>
      </w:r>
    </w:p>
    <w:p w14:paraId="0D39178A" w14:textId="77777777" w:rsidR="00360C1E" w:rsidRPr="006C3B49" w:rsidRDefault="00360C1E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oświadczenie dotyczące posiadania  certyfikatów- załącznik nr 8</w:t>
      </w:r>
    </w:p>
    <w:p w14:paraId="6248CFF0" w14:textId="77777777" w:rsidR="005C09F0" w:rsidRPr="006C3B49" w:rsidRDefault="005C09F0" w:rsidP="00A84BF2">
      <w:pPr>
        <w:pStyle w:val="Tekstpodstawowywcity"/>
        <w:ind w:left="0"/>
        <w:rPr>
          <w:b/>
          <w:sz w:val="21"/>
          <w:szCs w:val="21"/>
        </w:rPr>
      </w:pPr>
    </w:p>
    <w:p w14:paraId="1E5E1CFB" w14:textId="77777777" w:rsidR="005C09F0" w:rsidRPr="006C3B49" w:rsidRDefault="006421BF" w:rsidP="00314E0E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D01CF3">
        <w:rPr>
          <w:b/>
          <w:sz w:val="21"/>
          <w:szCs w:val="21"/>
        </w:rPr>
        <w:t>4</w:t>
      </w:r>
    </w:p>
    <w:p w14:paraId="1B8A8727" w14:textId="77777777" w:rsidR="005C09F0" w:rsidRPr="006C3B49" w:rsidRDefault="005C09F0" w:rsidP="00314E0E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Dokumenty składane w formie kserokopii winny być potwierdzone przez właściwą Izbę Lekarską lub przedstawiciela Udzielającego zamówienia, tj. pracownika Działu Kadr</w:t>
      </w:r>
      <w:r w:rsidR="00482D04"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ewentualnie notarialnie.</w:t>
      </w:r>
    </w:p>
    <w:p w14:paraId="2C6F9EF6" w14:textId="3F80D6E1" w:rsidR="005C09F0" w:rsidRPr="006C3B49" w:rsidRDefault="005C09F0" w:rsidP="00314E0E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przypadku, gdy oferent składał uprzednio ofertę Udzielającemu zamówienia na udzielanie świadczeń zdrowotnych i od tego czasu nie nastąpiły okoliczności wpływające na zmianę treści dokumentów złożonych uprzednio, Udzielający zamówienia zwalnia oferenta z obowiązku składani</w:t>
      </w:r>
      <w:r w:rsidR="00281906">
        <w:rPr>
          <w:sz w:val="21"/>
          <w:szCs w:val="21"/>
        </w:rPr>
        <w:t>a dokumentów wymienionych w § 13</w:t>
      </w:r>
      <w:r w:rsidRPr="006C3B49">
        <w:rPr>
          <w:sz w:val="21"/>
          <w:szCs w:val="21"/>
        </w:rPr>
        <w:t xml:space="preserve"> pkt 1</w:t>
      </w:r>
      <w:r w:rsidR="00447BFE" w:rsidRPr="00447BFE">
        <w:rPr>
          <w:sz w:val="21"/>
          <w:szCs w:val="21"/>
        </w:rPr>
        <w:t xml:space="preserve"> – </w:t>
      </w:r>
      <w:r w:rsidRPr="006C3B49">
        <w:rPr>
          <w:sz w:val="21"/>
          <w:szCs w:val="21"/>
        </w:rPr>
        <w:t>7,  będących w posiadaniu Udzielającego zamówienia, pod warunkiem uzyskania w Dziale Kadr Pogotowia Ratunkowego potwierdz</w:t>
      </w:r>
      <w:r w:rsidR="00D238E7">
        <w:rPr>
          <w:sz w:val="21"/>
          <w:szCs w:val="21"/>
        </w:rPr>
        <w:t>enia stanowiącego załącznik nr 4</w:t>
      </w:r>
      <w:r w:rsidRPr="006C3B49">
        <w:rPr>
          <w:sz w:val="21"/>
          <w:szCs w:val="21"/>
        </w:rPr>
        <w:t xml:space="preserve"> do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6C3B49">
        <w:rPr>
          <w:sz w:val="21"/>
          <w:szCs w:val="21"/>
        </w:rPr>
        <w:t>, iż dokumenty te znajdują się w aktach Udzielającego zamówienia.</w:t>
      </w:r>
    </w:p>
    <w:p w14:paraId="51321B42" w14:textId="77777777" w:rsidR="005C09F0" w:rsidRDefault="005C09F0" w:rsidP="00314E0E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Wszystkie przedkładane dokumenty i oświadczenia sporządzone w językach obcych należy złożyć wraz z tłumaczeniami na język polski sporządzonymi przez tłumaczy przysięgłych.</w:t>
      </w:r>
    </w:p>
    <w:p w14:paraId="0A4C8F4B" w14:textId="77777777" w:rsidR="00BD0E0F" w:rsidRPr="006C3B49" w:rsidRDefault="00BD0E0F" w:rsidP="00CC21B9">
      <w:pPr>
        <w:pStyle w:val="Tekstpodstawowywcity"/>
        <w:rPr>
          <w:sz w:val="21"/>
          <w:szCs w:val="21"/>
        </w:rPr>
      </w:pPr>
    </w:p>
    <w:p w14:paraId="3621DB55" w14:textId="77777777" w:rsidR="00B041E2" w:rsidRDefault="00B041E2">
      <w:pPr>
        <w:pStyle w:val="Tekstpodstawowywcity"/>
        <w:ind w:left="0"/>
        <w:jc w:val="left"/>
        <w:rPr>
          <w:sz w:val="21"/>
          <w:szCs w:val="21"/>
        </w:rPr>
      </w:pPr>
    </w:p>
    <w:p w14:paraId="4BE8105D" w14:textId="77777777" w:rsidR="00B041E2" w:rsidRDefault="00B041E2">
      <w:pPr>
        <w:pStyle w:val="Tekstpodstawowywcity"/>
        <w:ind w:left="0"/>
        <w:jc w:val="left"/>
        <w:rPr>
          <w:sz w:val="21"/>
          <w:szCs w:val="21"/>
        </w:rPr>
      </w:pPr>
    </w:p>
    <w:p w14:paraId="20C89A60" w14:textId="77777777" w:rsidR="0097204A" w:rsidRDefault="0097204A">
      <w:pPr>
        <w:pStyle w:val="Tekstpodstawowywcity"/>
        <w:ind w:left="0"/>
        <w:jc w:val="left"/>
        <w:rPr>
          <w:sz w:val="21"/>
          <w:szCs w:val="21"/>
        </w:rPr>
      </w:pPr>
    </w:p>
    <w:p w14:paraId="4AD71F81" w14:textId="77777777" w:rsidR="0097204A" w:rsidRDefault="0097204A">
      <w:pPr>
        <w:pStyle w:val="Tekstpodstawowywcity"/>
        <w:ind w:left="0"/>
        <w:jc w:val="left"/>
        <w:rPr>
          <w:sz w:val="21"/>
          <w:szCs w:val="21"/>
        </w:rPr>
      </w:pPr>
    </w:p>
    <w:p w14:paraId="39E06E68" w14:textId="77777777" w:rsidR="0097204A" w:rsidRPr="006C3B49" w:rsidRDefault="0097204A">
      <w:pPr>
        <w:pStyle w:val="Tekstpodstawowywcity"/>
        <w:ind w:left="0"/>
        <w:jc w:val="left"/>
        <w:rPr>
          <w:sz w:val="21"/>
          <w:szCs w:val="21"/>
        </w:rPr>
      </w:pPr>
    </w:p>
    <w:p w14:paraId="71F85DC0" w14:textId="77777777" w:rsidR="005C09F0" w:rsidRPr="006C3B49" w:rsidRDefault="005C09F0" w:rsidP="00A84BF2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lastRenderedPageBreak/>
        <w:t>T</w:t>
      </w:r>
      <w:r w:rsidR="00A84BF2">
        <w:rPr>
          <w:b/>
          <w:i/>
          <w:sz w:val="21"/>
          <w:szCs w:val="21"/>
          <w:u w:val="single"/>
        </w:rPr>
        <w:t>ermin i miejsce złożenia oferty</w:t>
      </w:r>
    </w:p>
    <w:p w14:paraId="60318403" w14:textId="77777777" w:rsidR="005C09F0" w:rsidRPr="006C3B49" w:rsidRDefault="005C09F0">
      <w:pPr>
        <w:pStyle w:val="Tekstpodstawowywcity"/>
        <w:jc w:val="center"/>
        <w:rPr>
          <w:sz w:val="21"/>
          <w:szCs w:val="21"/>
        </w:rPr>
      </w:pPr>
    </w:p>
    <w:p w14:paraId="66A24B44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D01CF3">
        <w:rPr>
          <w:b/>
          <w:sz w:val="21"/>
          <w:szCs w:val="21"/>
        </w:rPr>
        <w:t>5</w:t>
      </w:r>
    </w:p>
    <w:p w14:paraId="7B2E6A48" w14:textId="77777777" w:rsidR="005C09F0" w:rsidRPr="006C3B49" w:rsidRDefault="005C09F0" w:rsidP="00D01F1F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złożona w zamkniętej kopercie opisanej drukowanymi literami lub pismem  komputerowym w następujący sposób:</w:t>
      </w:r>
    </w:p>
    <w:p w14:paraId="3EB052A7" w14:textId="334DE5A5" w:rsidR="005C09F0" w:rsidRPr="00D01F1F" w:rsidRDefault="005C09F0" w:rsidP="00D01F1F">
      <w:pPr>
        <w:pStyle w:val="Tekstpodstawowywcity"/>
        <w:ind w:left="284"/>
        <w:rPr>
          <w:b/>
          <w:sz w:val="21"/>
          <w:szCs w:val="21"/>
        </w:rPr>
      </w:pPr>
      <w:r w:rsidRPr="00D01F1F">
        <w:rPr>
          <w:b/>
          <w:sz w:val="21"/>
          <w:szCs w:val="21"/>
        </w:rPr>
        <w:t>„Konkurs ofert na udzielanie świadczeń zdrowotnych przez lekarzy w Bielskim P</w:t>
      </w:r>
      <w:r w:rsidR="002F71A7">
        <w:rPr>
          <w:b/>
          <w:sz w:val="21"/>
          <w:szCs w:val="21"/>
        </w:rPr>
        <w:t>ogotowiu Ratunkowym</w:t>
      </w:r>
      <w:r w:rsidRPr="00D01F1F">
        <w:rPr>
          <w:b/>
          <w:sz w:val="21"/>
          <w:szCs w:val="21"/>
        </w:rPr>
        <w:t>”.</w:t>
      </w:r>
    </w:p>
    <w:p w14:paraId="0D5FAC4F" w14:textId="2A6C0EAD" w:rsidR="005C09F0" w:rsidRPr="006C3B49" w:rsidRDefault="005C09F0" w:rsidP="00D01F1F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Ofertę należy złożyć w terminie do dni</w:t>
      </w:r>
      <w:r w:rsidR="005843AD" w:rsidRPr="006C3B49">
        <w:rPr>
          <w:sz w:val="21"/>
          <w:szCs w:val="21"/>
        </w:rPr>
        <w:t xml:space="preserve">a </w:t>
      </w:r>
      <w:r w:rsidR="00F91E99">
        <w:rPr>
          <w:sz w:val="21"/>
          <w:szCs w:val="21"/>
        </w:rPr>
        <w:t>2</w:t>
      </w:r>
      <w:r w:rsidR="005F585A">
        <w:rPr>
          <w:sz w:val="21"/>
          <w:szCs w:val="21"/>
        </w:rPr>
        <w:t>0.</w:t>
      </w:r>
      <w:r w:rsidR="00556E6E">
        <w:rPr>
          <w:sz w:val="21"/>
          <w:szCs w:val="21"/>
        </w:rPr>
        <w:t>12</w:t>
      </w:r>
      <w:r w:rsidR="005F585A">
        <w:rPr>
          <w:sz w:val="21"/>
          <w:szCs w:val="21"/>
        </w:rPr>
        <w:t>.2023</w:t>
      </w:r>
      <w:r w:rsidR="002D7C39" w:rsidRPr="006C3B49">
        <w:rPr>
          <w:sz w:val="21"/>
          <w:szCs w:val="21"/>
        </w:rPr>
        <w:t xml:space="preserve"> r. do godz. 10</w:t>
      </w:r>
      <w:r w:rsidRPr="00D01F1F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w Dziale Kadr Bielskiego Pogotowia Ratunkowego</w:t>
      </w:r>
      <w:r w:rsidR="00D01F1F">
        <w:rPr>
          <w:sz w:val="21"/>
          <w:szCs w:val="21"/>
        </w:rPr>
        <w:t xml:space="preserve"> w Bielsku-Białej przy ul. E. Plater 14.</w:t>
      </w:r>
    </w:p>
    <w:p w14:paraId="2A620BCC" w14:textId="77777777" w:rsidR="005C09F0" w:rsidRPr="00942ACE" w:rsidRDefault="005C09F0" w:rsidP="00942ACE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b/>
          <w:sz w:val="21"/>
          <w:szCs w:val="21"/>
        </w:rPr>
      </w:pPr>
      <w:r w:rsidRPr="006C3B49">
        <w:rPr>
          <w:sz w:val="21"/>
          <w:szCs w:val="21"/>
        </w:rPr>
        <w:t xml:space="preserve">Oferent może zwracać się do Udzielającego zamówienia o wyjaśnienia dotyczące wszelkich wątpliwości związanych ze </w:t>
      </w:r>
      <w:r w:rsidR="00D01F1F">
        <w:rPr>
          <w:sz w:val="21"/>
          <w:szCs w:val="21"/>
        </w:rPr>
        <w:t>sposobem przygotowania oferty. D</w:t>
      </w:r>
      <w:r w:rsidRPr="006C3B49">
        <w:rPr>
          <w:sz w:val="21"/>
          <w:szCs w:val="21"/>
        </w:rPr>
        <w:t>odatkowe informacje można uzyskać dzwon</w:t>
      </w:r>
      <w:r w:rsidR="00D01F1F">
        <w:rPr>
          <w:sz w:val="21"/>
          <w:szCs w:val="21"/>
        </w:rPr>
        <w:t>iąc pod nr telefonu</w:t>
      </w:r>
      <w:r w:rsidRPr="006C3B49">
        <w:rPr>
          <w:sz w:val="21"/>
          <w:szCs w:val="21"/>
        </w:rPr>
        <w:t xml:space="preserve">: </w:t>
      </w:r>
      <w:r w:rsidR="00D01F1F">
        <w:rPr>
          <w:b/>
          <w:sz w:val="21"/>
          <w:szCs w:val="21"/>
        </w:rPr>
        <w:t xml:space="preserve">33 815 90 </w:t>
      </w:r>
      <w:r w:rsidRPr="006C3B49">
        <w:rPr>
          <w:b/>
          <w:sz w:val="21"/>
          <w:szCs w:val="21"/>
        </w:rPr>
        <w:t>45</w:t>
      </w:r>
      <w:r w:rsidR="00D01F1F">
        <w:rPr>
          <w:b/>
          <w:sz w:val="21"/>
          <w:szCs w:val="21"/>
        </w:rPr>
        <w:t xml:space="preserve">. </w:t>
      </w:r>
    </w:p>
    <w:p w14:paraId="0E6B5453" w14:textId="77777777" w:rsidR="005C09F0" w:rsidRPr="006C3B49" w:rsidRDefault="005C09F0">
      <w:pPr>
        <w:pStyle w:val="Tekstpodstawowywcity"/>
        <w:ind w:left="0"/>
        <w:jc w:val="left"/>
        <w:rPr>
          <w:b/>
          <w:sz w:val="21"/>
          <w:szCs w:val="21"/>
        </w:rPr>
      </w:pPr>
    </w:p>
    <w:p w14:paraId="468EA501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>Termin otwarcia o</w:t>
      </w:r>
      <w:r w:rsidR="00A84BF2">
        <w:rPr>
          <w:b/>
          <w:i/>
          <w:sz w:val="21"/>
          <w:szCs w:val="21"/>
          <w:u w:val="single"/>
        </w:rPr>
        <w:t>fert i rozstrzygnięcie konkursu</w:t>
      </w:r>
    </w:p>
    <w:p w14:paraId="695D01AF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</w:p>
    <w:p w14:paraId="30168D1D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D01CF3">
        <w:rPr>
          <w:b/>
          <w:sz w:val="21"/>
          <w:szCs w:val="21"/>
        </w:rPr>
        <w:t>6</w:t>
      </w:r>
    </w:p>
    <w:p w14:paraId="6C3052A5" w14:textId="72B6F649" w:rsidR="00A26C9B" w:rsidRDefault="005F585A" w:rsidP="00A26C9B">
      <w:pPr>
        <w:pStyle w:val="Tekstpodstawowywcity"/>
        <w:ind w:left="0"/>
        <w:rPr>
          <w:b/>
          <w:i/>
          <w:sz w:val="21"/>
          <w:szCs w:val="21"/>
          <w:u w:val="single"/>
        </w:rPr>
      </w:pPr>
      <w:r>
        <w:rPr>
          <w:sz w:val="21"/>
          <w:szCs w:val="21"/>
        </w:rPr>
        <w:t xml:space="preserve">Otwarcie ofert nastąpi w dniu </w:t>
      </w:r>
      <w:r w:rsidR="00F91E99">
        <w:rPr>
          <w:sz w:val="21"/>
          <w:szCs w:val="21"/>
        </w:rPr>
        <w:t>20</w:t>
      </w:r>
      <w:r w:rsidR="005C09F0" w:rsidRPr="006C3B49">
        <w:rPr>
          <w:sz w:val="21"/>
          <w:szCs w:val="21"/>
        </w:rPr>
        <w:t xml:space="preserve"> </w:t>
      </w:r>
      <w:r w:rsidR="00556E6E">
        <w:rPr>
          <w:sz w:val="21"/>
          <w:szCs w:val="21"/>
        </w:rPr>
        <w:t>grudnia</w:t>
      </w:r>
      <w:r w:rsidR="004C3420">
        <w:rPr>
          <w:sz w:val="21"/>
          <w:szCs w:val="21"/>
        </w:rPr>
        <w:t xml:space="preserve"> 2023</w:t>
      </w:r>
      <w:r w:rsidR="00D01F1F">
        <w:rPr>
          <w:sz w:val="21"/>
          <w:szCs w:val="21"/>
        </w:rPr>
        <w:t xml:space="preserve"> r. o godz. 11</w:t>
      </w:r>
      <w:r w:rsidR="005C09F0" w:rsidRPr="00D01F1F">
        <w:rPr>
          <w:sz w:val="21"/>
          <w:szCs w:val="21"/>
          <w:vertAlign w:val="superscript"/>
        </w:rPr>
        <w:t>00</w:t>
      </w:r>
      <w:r w:rsidR="005C09F0" w:rsidRPr="006C3B49">
        <w:rPr>
          <w:sz w:val="21"/>
          <w:szCs w:val="21"/>
        </w:rPr>
        <w:t xml:space="preserve"> w siedzibie Udzielającego zamówienia                 – w Bielsku-Białej</w:t>
      </w:r>
      <w:r w:rsidR="00D01F1F">
        <w:rPr>
          <w:sz w:val="21"/>
          <w:szCs w:val="21"/>
        </w:rPr>
        <w:t xml:space="preserve"> przy</w:t>
      </w:r>
      <w:r w:rsidR="006219DB">
        <w:rPr>
          <w:sz w:val="21"/>
          <w:szCs w:val="21"/>
        </w:rPr>
        <w:t xml:space="preserve"> ul. E. Plater 14.</w:t>
      </w:r>
    </w:p>
    <w:p w14:paraId="14DF7E3A" w14:textId="77777777" w:rsidR="00942ACE" w:rsidRDefault="00942ACE" w:rsidP="00DE501C">
      <w:pPr>
        <w:pStyle w:val="Tekstpodstawowywcity"/>
        <w:ind w:left="0"/>
        <w:rPr>
          <w:b/>
          <w:i/>
          <w:sz w:val="21"/>
          <w:szCs w:val="21"/>
          <w:u w:val="single"/>
        </w:rPr>
      </w:pPr>
    </w:p>
    <w:p w14:paraId="5CFA3B54" w14:textId="77777777" w:rsidR="005C09F0" w:rsidRPr="006C3B49" w:rsidRDefault="00A84BF2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>
        <w:rPr>
          <w:b/>
          <w:i/>
          <w:sz w:val="21"/>
          <w:szCs w:val="21"/>
          <w:u w:val="single"/>
        </w:rPr>
        <w:t>Tryb otwarcia i oceny ofert</w:t>
      </w:r>
    </w:p>
    <w:p w14:paraId="06C2F191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7FB9F84D" w14:textId="77777777" w:rsidR="005C09F0" w:rsidRPr="006C3B49" w:rsidRDefault="006421BF" w:rsidP="00CC51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D01CF3">
        <w:rPr>
          <w:b/>
          <w:sz w:val="21"/>
          <w:szCs w:val="21"/>
        </w:rPr>
        <w:t>7</w:t>
      </w:r>
    </w:p>
    <w:p w14:paraId="1C779DC2" w14:textId="77777777" w:rsidR="005C09F0" w:rsidRPr="006C3B49" w:rsidRDefault="005C09F0" w:rsidP="00CC51F2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Ocenę ofert oraz rozstrzygnięcia konkursu dokona Komisja Konkursowa, którą powołuje zarządzeniem wewnętrznym Dyrektor Bielskiego Pogotowia Ratunkowego.</w:t>
      </w:r>
    </w:p>
    <w:p w14:paraId="33EBD1A7" w14:textId="77777777" w:rsidR="005C09F0" w:rsidRPr="006C3B49" w:rsidRDefault="005C09F0">
      <w:pPr>
        <w:pStyle w:val="Tekstpodstawowywcity"/>
        <w:ind w:left="0"/>
        <w:jc w:val="left"/>
        <w:rPr>
          <w:sz w:val="21"/>
          <w:szCs w:val="21"/>
        </w:rPr>
      </w:pPr>
    </w:p>
    <w:p w14:paraId="78D6B3A7" w14:textId="77777777" w:rsidR="005C09F0" w:rsidRPr="006C3B49" w:rsidRDefault="006421BF" w:rsidP="00CC51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D01CF3">
        <w:rPr>
          <w:b/>
          <w:sz w:val="21"/>
          <w:szCs w:val="21"/>
        </w:rPr>
        <w:t>8</w:t>
      </w:r>
    </w:p>
    <w:p w14:paraId="5FB71284" w14:textId="77777777" w:rsidR="005C09F0" w:rsidRPr="006C3B49" w:rsidRDefault="005C09F0" w:rsidP="00CC51F2">
      <w:pPr>
        <w:pStyle w:val="Tekstpodstawowywcity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left"/>
        <w:rPr>
          <w:sz w:val="21"/>
          <w:szCs w:val="21"/>
        </w:rPr>
      </w:pPr>
      <w:r w:rsidRPr="006C3B49">
        <w:rPr>
          <w:sz w:val="21"/>
          <w:szCs w:val="21"/>
        </w:rPr>
        <w:t>Komisja Konkursowa odrzuci ofertę:</w:t>
      </w:r>
    </w:p>
    <w:p w14:paraId="0D4E2DBE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zło</w:t>
      </w:r>
      <w:r w:rsidR="00CC51F2">
        <w:rPr>
          <w:sz w:val="21"/>
          <w:szCs w:val="21"/>
        </w:rPr>
        <w:t>żoną przez oferenta po terminie;</w:t>
      </w:r>
    </w:p>
    <w:p w14:paraId="0B3D990F" w14:textId="77777777" w:rsidR="005C09F0" w:rsidRPr="006C3B49" w:rsidRDefault="00CC51F2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zawierającą nieprawdziwe dane;</w:t>
      </w:r>
    </w:p>
    <w:p w14:paraId="55258F6B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jeżeli oferent nie określił przedmiotu oferty </w:t>
      </w:r>
      <w:r w:rsidR="00CC51F2">
        <w:rPr>
          <w:sz w:val="21"/>
          <w:szCs w:val="21"/>
        </w:rPr>
        <w:t>lub ceny  świadczeń zdrowotnych;</w:t>
      </w:r>
    </w:p>
    <w:p w14:paraId="1CFBD3D7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zawiera rażąco niską cenę w st</w:t>
      </w:r>
      <w:r w:rsidR="00CC51F2">
        <w:rPr>
          <w:sz w:val="21"/>
          <w:szCs w:val="21"/>
        </w:rPr>
        <w:t>osunku do przedmiotu zamówienia;</w:t>
      </w:r>
    </w:p>
    <w:p w14:paraId="03FA9C07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jeżeli jest nieważna na </w:t>
      </w:r>
      <w:r w:rsidR="00CC51F2">
        <w:rPr>
          <w:sz w:val="21"/>
          <w:szCs w:val="21"/>
        </w:rPr>
        <w:t>podstawie odrębnych przepisów;</w:t>
      </w:r>
    </w:p>
    <w:p w14:paraId="40405F82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ofe</w:t>
      </w:r>
      <w:r w:rsidR="00CC51F2">
        <w:rPr>
          <w:sz w:val="21"/>
          <w:szCs w:val="21"/>
        </w:rPr>
        <w:t>rent złożył ofertę alternatywną;</w:t>
      </w:r>
    </w:p>
    <w:p w14:paraId="009CC317" w14:textId="42B89D8C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oferent lub oferta nie spełniają wymaganych warunków określonych w przepisach prawa oraz warunków SW</w:t>
      </w:r>
      <w:r w:rsidR="00C475F8">
        <w:rPr>
          <w:sz w:val="21"/>
          <w:szCs w:val="21"/>
        </w:rPr>
        <w:t>U</w:t>
      </w:r>
      <w:r w:rsidRPr="006C3B49">
        <w:rPr>
          <w:sz w:val="21"/>
          <w:szCs w:val="21"/>
        </w:rPr>
        <w:t>K</w:t>
      </w:r>
      <w:r w:rsidR="00C475F8">
        <w:rPr>
          <w:sz w:val="21"/>
          <w:szCs w:val="21"/>
        </w:rPr>
        <w:t>O</w:t>
      </w:r>
      <w:r w:rsidRPr="006C3B49">
        <w:rPr>
          <w:sz w:val="21"/>
          <w:szCs w:val="21"/>
        </w:rPr>
        <w:t xml:space="preserve"> określonych</w:t>
      </w:r>
      <w:r w:rsidR="00CC51F2">
        <w:rPr>
          <w:sz w:val="21"/>
          <w:szCs w:val="21"/>
        </w:rPr>
        <w:t xml:space="preserve"> przez Udzielającego zamówienia;</w:t>
      </w:r>
    </w:p>
    <w:p w14:paraId="18F4FA10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która złożona jest przez oferenta, z którym została rozwiązana przez Udzielającego zamówienia umowa o udzielanie świadczeń zdrowotnych w o</w:t>
      </w:r>
      <w:r w:rsidR="00CC51F2">
        <w:rPr>
          <w:sz w:val="21"/>
          <w:szCs w:val="21"/>
        </w:rPr>
        <w:t xml:space="preserve">kreślonym rodzaju lub zakresie </w:t>
      </w:r>
      <w:r w:rsidRPr="006C3B49">
        <w:rPr>
          <w:sz w:val="21"/>
          <w:szCs w:val="21"/>
        </w:rPr>
        <w:t>w trybie natychmiastowym z przyczyn leżących po stronie Przyjmującego zamówienie.</w:t>
      </w:r>
    </w:p>
    <w:p w14:paraId="0929EDD7" w14:textId="77777777" w:rsidR="00DE501C" w:rsidRDefault="005C09F0" w:rsidP="00DE501C">
      <w:pPr>
        <w:pStyle w:val="Tekstpodstawowywcity"/>
        <w:numPr>
          <w:ilvl w:val="0"/>
          <w:numId w:val="7"/>
        </w:numPr>
        <w:rPr>
          <w:sz w:val="21"/>
          <w:szCs w:val="21"/>
        </w:rPr>
      </w:pPr>
      <w:r w:rsidRPr="006C3B49">
        <w:rPr>
          <w:sz w:val="21"/>
          <w:szCs w:val="21"/>
        </w:rPr>
        <w:t>W przypadku gdy oferent nie przedstawił wszystkich wymaganych dokumentów lub gdy oferta zawiera braki formalne, Komisja wzywa oferenta do usunięcia tych braków w wyznaczonym terminie pod rygorem odrzucenia oferty.</w:t>
      </w:r>
    </w:p>
    <w:p w14:paraId="28960EA9" w14:textId="77777777" w:rsidR="00B041E2" w:rsidRPr="00DE501C" w:rsidRDefault="00B041E2" w:rsidP="00B041E2">
      <w:pPr>
        <w:pStyle w:val="Tekstpodstawowywcity"/>
        <w:ind w:left="360"/>
        <w:rPr>
          <w:sz w:val="21"/>
          <w:szCs w:val="21"/>
        </w:rPr>
      </w:pPr>
    </w:p>
    <w:p w14:paraId="1FBD3869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306F7">
        <w:rPr>
          <w:b/>
          <w:sz w:val="21"/>
          <w:szCs w:val="21"/>
        </w:rPr>
        <w:t>1</w:t>
      </w:r>
      <w:r w:rsidR="00D01CF3">
        <w:rPr>
          <w:b/>
          <w:sz w:val="21"/>
          <w:szCs w:val="21"/>
        </w:rPr>
        <w:t>9</w:t>
      </w:r>
    </w:p>
    <w:p w14:paraId="3929C928" w14:textId="77777777" w:rsidR="005C09F0" w:rsidRPr="006C3B49" w:rsidRDefault="005C09F0" w:rsidP="00CC51F2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może wycofać złożoną przez siebie ofertę przed upływem terminu składania ofert. Fakt wycofania musi być odnotowany przez Udzielającego zamówienia i potwierdzony przez oferenta lub osobę przez niego upoważnioną.</w:t>
      </w:r>
    </w:p>
    <w:p w14:paraId="1316DDC9" w14:textId="77777777" w:rsidR="005C09F0" w:rsidRPr="006C3B49" w:rsidRDefault="001D48FB" w:rsidP="00CC51F2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>
        <w:rPr>
          <w:sz w:val="21"/>
          <w:szCs w:val="21"/>
        </w:rPr>
        <w:t>Okres związania</w:t>
      </w:r>
      <w:r w:rsidR="005C09F0" w:rsidRPr="006C3B49">
        <w:rPr>
          <w:sz w:val="21"/>
          <w:szCs w:val="21"/>
        </w:rPr>
        <w:t xml:space="preserve"> ofertą wynosi 15 dni, a jego bieg rozpoczyna się z upływem terminu składania ofert.</w:t>
      </w:r>
    </w:p>
    <w:p w14:paraId="6F472682" w14:textId="77777777" w:rsidR="005C09F0" w:rsidRPr="006C3B49" w:rsidRDefault="005C09F0" w:rsidP="00CC51F2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Po otwarciu ofert, złożone do konkursu oferty wraz z wszelkimi załączonymi dokumentami nie podlegają zwrotowi.</w:t>
      </w:r>
    </w:p>
    <w:p w14:paraId="179D35CD" w14:textId="77777777" w:rsidR="005C09F0" w:rsidRDefault="005C09F0" w:rsidP="00CC51F2">
      <w:pPr>
        <w:pStyle w:val="Tekstpodstawowywcity"/>
        <w:rPr>
          <w:sz w:val="21"/>
          <w:szCs w:val="21"/>
        </w:rPr>
      </w:pPr>
    </w:p>
    <w:p w14:paraId="0525B498" w14:textId="77777777" w:rsidR="00D01CF3" w:rsidRDefault="00D01CF3" w:rsidP="00CC51F2">
      <w:pPr>
        <w:pStyle w:val="Tekstpodstawowywcity"/>
        <w:rPr>
          <w:sz w:val="21"/>
          <w:szCs w:val="21"/>
        </w:rPr>
      </w:pPr>
    </w:p>
    <w:p w14:paraId="128DEAC3" w14:textId="77777777" w:rsidR="00D01CF3" w:rsidRDefault="00D01CF3" w:rsidP="00CC51F2">
      <w:pPr>
        <w:pStyle w:val="Tekstpodstawowywcity"/>
        <w:rPr>
          <w:sz w:val="21"/>
          <w:szCs w:val="21"/>
        </w:rPr>
      </w:pPr>
    </w:p>
    <w:p w14:paraId="6973EF83" w14:textId="77777777" w:rsidR="0097204A" w:rsidRDefault="0097204A" w:rsidP="00CC51F2">
      <w:pPr>
        <w:pStyle w:val="Tekstpodstawowywcity"/>
        <w:rPr>
          <w:sz w:val="21"/>
          <w:szCs w:val="21"/>
        </w:rPr>
      </w:pPr>
    </w:p>
    <w:p w14:paraId="1FB86908" w14:textId="77777777" w:rsidR="0097204A" w:rsidRDefault="0097204A" w:rsidP="00CC51F2">
      <w:pPr>
        <w:pStyle w:val="Tekstpodstawowywcity"/>
        <w:rPr>
          <w:sz w:val="21"/>
          <w:szCs w:val="21"/>
        </w:rPr>
      </w:pPr>
    </w:p>
    <w:p w14:paraId="00A215BA" w14:textId="77777777" w:rsidR="0097204A" w:rsidRDefault="0097204A" w:rsidP="00CC51F2">
      <w:pPr>
        <w:pStyle w:val="Tekstpodstawowywcity"/>
        <w:rPr>
          <w:sz w:val="21"/>
          <w:szCs w:val="21"/>
        </w:rPr>
      </w:pPr>
    </w:p>
    <w:p w14:paraId="65282E6D" w14:textId="77777777" w:rsidR="0097204A" w:rsidRDefault="0097204A" w:rsidP="00CC51F2">
      <w:pPr>
        <w:pStyle w:val="Tekstpodstawowywcity"/>
        <w:rPr>
          <w:sz w:val="21"/>
          <w:szCs w:val="21"/>
        </w:rPr>
      </w:pPr>
    </w:p>
    <w:p w14:paraId="5189EBBB" w14:textId="77777777" w:rsidR="0097204A" w:rsidRPr="006C3B49" w:rsidRDefault="0097204A" w:rsidP="00CC51F2">
      <w:pPr>
        <w:pStyle w:val="Tekstpodstawowywcity"/>
        <w:rPr>
          <w:sz w:val="21"/>
          <w:szCs w:val="21"/>
        </w:rPr>
      </w:pPr>
    </w:p>
    <w:p w14:paraId="33254BF6" w14:textId="77777777" w:rsidR="005C09F0" w:rsidRPr="006C3B49" w:rsidRDefault="005C09F0">
      <w:pPr>
        <w:pStyle w:val="Tekstpodstawowywcity"/>
        <w:ind w:left="0"/>
        <w:jc w:val="center"/>
        <w:rPr>
          <w:b/>
          <w:i/>
          <w:color w:val="FF0000"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lastRenderedPageBreak/>
        <w:t>Kryteria w</w:t>
      </w:r>
      <w:r w:rsidR="001E1533">
        <w:rPr>
          <w:b/>
          <w:i/>
          <w:sz w:val="21"/>
          <w:szCs w:val="21"/>
          <w:u w:val="single"/>
        </w:rPr>
        <w:t>yboru najkorzystniejszych ofert</w:t>
      </w:r>
    </w:p>
    <w:p w14:paraId="38DFECD7" w14:textId="77777777" w:rsidR="005C09F0" w:rsidRPr="006C3B49" w:rsidRDefault="005C09F0">
      <w:pPr>
        <w:pStyle w:val="Tekstpodstawowywcity"/>
        <w:ind w:left="0"/>
        <w:jc w:val="center"/>
        <w:rPr>
          <w:b/>
          <w:i/>
          <w:color w:val="FF0000"/>
          <w:sz w:val="21"/>
          <w:szCs w:val="21"/>
          <w:u w:val="single"/>
        </w:rPr>
      </w:pPr>
    </w:p>
    <w:p w14:paraId="018DD118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D01CF3">
        <w:rPr>
          <w:b/>
          <w:sz w:val="21"/>
          <w:szCs w:val="21"/>
        </w:rPr>
        <w:t>20</w:t>
      </w:r>
    </w:p>
    <w:p w14:paraId="389B4928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Komisja Konkursowa wybierze najkorzystniejsze oferty według następujących kryteriów:</w:t>
      </w:r>
    </w:p>
    <w:p w14:paraId="3852494B" w14:textId="77777777" w:rsidR="00FD0311" w:rsidRDefault="00FD0311" w:rsidP="00FD0311">
      <w:pPr>
        <w:pStyle w:val="Tekstpodstawowywcity"/>
        <w:numPr>
          <w:ilvl w:val="0"/>
          <w:numId w:val="29"/>
        </w:numPr>
        <w:tabs>
          <w:tab w:val="num" w:pos="284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Lekarze systemu</w:t>
      </w:r>
      <w:r w:rsidRPr="006C3B49">
        <w:rPr>
          <w:sz w:val="21"/>
          <w:szCs w:val="21"/>
        </w:rPr>
        <w:t>:</w:t>
      </w:r>
    </w:p>
    <w:p w14:paraId="47D2854F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7763"/>
        <w:gridCol w:w="958"/>
      </w:tblGrid>
      <w:tr w:rsidR="00FD0311" w14:paraId="0ABE3A78" w14:textId="77777777" w:rsidTr="00A64491">
        <w:tc>
          <w:tcPr>
            <w:tcW w:w="7763" w:type="dxa"/>
          </w:tcPr>
          <w:p w14:paraId="7250F0FA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posiadanie tytułu specjalisty w dziedzinie medycyny ratunkowej lub ukończenie co najmniej drugiego roku</w:t>
            </w:r>
            <w:r>
              <w:rPr>
                <w:sz w:val="21"/>
                <w:szCs w:val="21"/>
              </w:rPr>
              <w:t xml:space="preserve"> specjalizacji w tej dziedzinie</w:t>
            </w:r>
          </w:p>
        </w:tc>
        <w:tc>
          <w:tcPr>
            <w:tcW w:w="958" w:type="dxa"/>
            <w:vMerge w:val="restart"/>
            <w:vAlign w:val="center"/>
          </w:tcPr>
          <w:p w14:paraId="26399963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70%</w:t>
            </w:r>
          </w:p>
        </w:tc>
      </w:tr>
      <w:tr w:rsidR="00FD0311" w14:paraId="484C47A4" w14:textId="77777777" w:rsidTr="00A64491">
        <w:tc>
          <w:tcPr>
            <w:tcW w:w="7763" w:type="dxa"/>
          </w:tcPr>
          <w:p w14:paraId="3ED5B65B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 xml:space="preserve">posiadanie specjalizacji lub tytułu specjalisty albo ukończenie co najmniej drugiego </w:t>
            </w:r>
            <w:r>
              <w:rPr>
                <w:sz w:val="21"/>
                <w:szCs w:val="21"/>
              </w:rPr>
              <w:t>roku specjalizacji w dziedzinie</w:t>
            </w:r>
            <w:r w:rsidRPr="006C3B49">
              <w:rPr>
                <w:sz w:val="21"/>
                <w:szCs w:val="21"/>
              </w:rPr>
              <w:t>; anestezjologii i intensywnej terapii, chorób wewnętrznych, chirurgii ogólnej, chirurgii dzieci</w:t>
            </w:r>
            <w:r>
              <w:rPr>
                <w:sz w:val="21"/>
                <w:szCs w:val="21"/>
              </w:rPr>
              <w:t>ęcej, ortopedii i traumatologii narządu ruchu</w:t>
            </w:r>
            <w:r w:rsidRPr="006C3B49"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 xml:space="preserve"> ortopedii  i traumatologii lub pediatrii</w:t>
            </w:r>
          </w:p>
        </w:tc>
        <w:tc>
          <w:tcPr>
            <w:tcW w:w="958" w:type="dxa"/>
            <w:vMerge/>
          </w:tcPr>
          <w:p w14:paraId="27C193B5" w14:textId="77777777" w:rsidR="00FD0311" w:rsidRDefault="00FD0311" w:rsidP="00A64491">
            <w:pPr>
              <w:pStyle w:val="Tekstpodstawowywcity"/>
              <w:numPr>
                <w:ilvl w:val="0"/>
                <w:numId w:val="29"/>
              </w:numPr>
              <w:tabs>
                <w:tab w:val="num" w:pos="284"/>
              </w:tabs>
              <w:ind w:left="0" w:firstLine="0"/>
              <w:jc w:val="center"/>
              <w:rPr>
                <w:sz w:val="21"/>
                <w:szCs w:val="21"/>
              </w:rPr>
            </w:pPr>
          </w:p>
        </w:tc>
      </w:tr>
      <w:tr w:rsidR="00FD0311" w14:paraId="5E258B0C" w14:textId="77777777" w:rsidTr="00A64491">
        <w:tc>
          <w:tcPr>
            <w:tcW w:w="7763" w:type="dxa"/>
          </w:tcPr>
          <w:p w14:paraId="316543F5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1E1533">
              <w:rPr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 xml:space="preserve">yspozycyjność w dni powszednie </w:t>
            </w:r>
            <w:r w:rsidRPr="001E1533">
              <w:rPr>
                <w:sz w:val="21"/>
                <w:szCs w:val="21"/>
              </w:rPr>
              <w:t>w godz. 7</w:t>
            </w:r>
            <w:r w:rsidRPr="001E1533">
              <w:rPr>
                <w:sz w:val="21"/>
                <w:szCs w:val="21"/>
                <w:vertAlign w:val="superscript"/>
              </w:rPr>
              <w:t>00</w:t>
            </w:r>
            <w:r w:rsidRPr="006C3B49">
              <w:rPr>
                <w:sz w:val="21"/>
                <w:szCs w:val="21"/>
              </w:rPr>
              <w:t>–</w:t>
            </w:r>
            <w:r>
              <w:rPr>
                <w:sz w:val="21"/>
                <w:szCs w:val="21"/>
              </w:rPr>
              <w:t xml:space="preserve"> </w:t>
            </w:r>
            <w:r w:rsidRPr="001E1533">
              <w:rPr>
                <w:sz w:val="21"/>
                <w:szCs w:val="21"/>
              </w:rPr>
              <w:t>15</w:t>
            </w:r>
            <w:r w:rsidRPr="001E1533">
              <w:rPr>
                <w:sz w:val="21"/>
                <w:szCs w:val="21"/>
                <w:vertAlign w:val="superscript"/>
              </w:rPr>
              <w:t>00</w:t>
            </w:r>
          </w:p>
        </w:tc>
        <w:tc>
          <w:tcPr>
            <w:tcW w:w="958" w:type="dxa"/>
          </w:tcPr>
          <w:p w14:paraId="14ECDEA1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30%</w:t>
            </w:r>
          </w:p>
        </w:tc>
      </w:tr>
    </w:tbl>
    <w:p w14:paraId="61542CEA" w14:textId="77777777" w:rsidR="00FD0311" w:rsidRPr="006C3B49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p w14:paraId="754BF9E0" w14:textId="77777777" w:rsidR="00FD0311" w:rsidRDefault="00FD0311" w:rsidP="00FD0311">
      <w:pPr>
        <w:pStyle w:val="Tekstpodstawowywcity"/>
        <w:numPr>
          <w:ilvl w:val="0"/>
          <w:numId w:val="29"/>
        </w:numPr>
        <w:tabs>
          <w:tab w:val="num" w:pos="284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L</w:t>
      </w:r>
      <w:r w:rsidRPr="006C3B49">
        <w:rPr>
          <w:sz w:val="21"/>
          <w:szCs w:val="21"/>
        </w:rPr>
        <w:t xml:space="preserve">ekarze nocnej </w:t>
      </w:r>
      <w:r>
        <w:rPr>
          <w:sz w:val="21"/>
          <w:szCs w:val="21"/>
        </w:rPr>
        <w:t>i świątecznej opieki zdrowotnej:</w:t>
      </w:r>
    </w:p>
    <w:p w14:paraId="7EBE03A7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7763"/>
        <w:gridCol w:w="958"/>
      </w:tblGrid>
      <w:tr w:rsidR="00FD0311" w14:paraId="2065A475" w14:textId="77777777" w:rsidTr="00A64491">
        <w:tc>
          <w:tcPr>
            <w:tcW w:w="7763" w:type="dxa"/>
          </w:tcPr>
          <w:p w14:paraId="5A9F127B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posiadanie specjalizacji lub tytułu specjalisty lub będący w trakcie specj</w:t>
            </w:r>
            <w:r>
              <w:rPr>
                <w:sz w:val="21"/>
                <w:szCs w:val="21"/>
              </w:rPr>
              <w:t xml:space="preserve">alizacji </w:t>
            </w:r>
            <w:r>
              <w:rPr>
                <w:sz w:val="21"/>
                <w:szCs w:val="21"/>
              </w:rPr>
              <w:br/>
              <w:t>w dziedzinie: medycyny rodzinnej, medycyny ogólnej, pediatrii</w:t>
            </w:r>
            <w:r w:rsidRPr="006C3B49">
              <w:rPr>
                <w:sz w:val="21"/>
                <w:szCs w:val="21"/>
              </w:rPr>
              <w:t>, chorób wewnętrznych</w:t>
            </w:r>
          </w:p>
        </w:tc>
        <w:tc>
          <w:tcPr>
            <w:tcW w:w="958" w:type="dxa"/>
            <w:vAlign w:val="center"/>
          </w:tcPr>
          <w:p w14:paraId="2394D96B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60%</w:t>
            </w:r>
          </w:p>
        </w:tc>
      </w:tr>
      <w:tr w:rsidR="00FD0311" w14:paraId="13157E0C" w14:textId="77777777" w:rsidTr="00A64491">
        <w:tc>
          <w:tcPr>
            <w:tcW w:w="7763" w:type="dxa"/>
          </w:tcPr>
          <w:p w14:paraId="7662D406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1E1533">
              <w:rPr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 xml:space="preserve">yspozycyjność </w:t>
            </w:r>
          </w:p>
        </w:tc>
        <w:tc>
          <w:tcPr>
            <w:tcW w:w="958" w:type="dxa"/>
          </w:tcPr>
          <w:p w14:paraId="486CDADF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40%</w:t>
            </w:r>
          </w:p>
        </w:tc>
      </w:tr>
    </w:tbl>
    <w:p w14:paraId="3A914E74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p w14:paraId="737B858A" w14:textId="77777777" w:rsidR="00FD0311" w:rsidRDefault="00FD0311" w:rsidP="00FD0311">
      <w:pPr>
        <w:pStyle w:val="Tekstpodstawowywcity"/>
        <w:numPr>
          <w:ilvl w:val="0"/>
          <w:numId w:val="29"/>
        </w:numPr>
        <w:tabs>
          <w:tab w:val="num" w:pos="284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L</w:t>
      </w:r>
      <w:r w:rsidRPr="006C3B49">
        <w:rPr>
          <w:sz w:val="21"/>
          <w:szCs w:val="21"/>
        </w:rPr>
        <w:t>ekarze POZ w Poradni Lekarza Rodzinnego w Kobiernicach</w:t>
      </w:r>
      <w:r>
        <w:rPr>
          <w:sz w:val="21"/>
          <w:szCs w:val="21"/>
        </w:rPr>
        <w:t>:</w:t>
      </w:r>
    </w:p>
    <w:p w14:paraId="64BEF152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7763"/>
        <w:gridCol w:w="958"/>
      </w:tblGrid>
      <w:tr w:rsidR="00FD0311" w14:paraId="1886D25E" w14:textId="77777777" w:rsidTr="00A64491">
        <w:tc>
          <w:tcPr>
            <w:tcW w:w="7763" w:type="dxa"/>
          </w:tcPr>
          <w:p w14:paraId="0C3CD01A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posiadanie specjalizacji lub tytułu specjalisty lub będący w trakcie spe</w:t>
            </w:r>
            <w:r>
              <w:rPr>
                <w:sz w:val="21"/>
                <w:szCs w:val="21"/>
              </w:rPr>
              <w:t xml:space="preserve">cjalizacji </w:t>
            </w:r>
            <w:r>
              <w:rPr>
                <w:sz w:val="21"/>
                <w:szCs w:val="21"/>
              </w:rPr>
              <w:br/>
              <w:t>w dziedzinie: medycyny rodzinnej, medycyny ogólnej, pediatrii</w:t>
            </w:r>
            <w:r w:rsidRPr="006C3B49">
              <w:rPr>
                <w:sz w:val="21"/>
                <w:szCs w:val="21"/>
              </w:rPr>
              <w:t>, chorób wewnętrznych</w:t>
            </w:r>
          </w:p>
        </w:tc>
        <w:tc>
          <w:tcPr>
            <w:tcW w:w="958" w:type="dxa"/>
            <w:vAlign w:val="center"/>
          </w:tcPr>
          <w:p w14:paraId="14082BD9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60%</w:t>
            </w:r>
          </w:p>
        </w:tc>
      </w:tr>
      <w:tr w:rsidR="00FD0311" w14:paraId="79757AC2" w14:textId="77777777" w:rsidTr="00A64491">
        <w:tc>
          <w:tcPr>
            <w:tcW w:w="7763" w:type="dxa"/>
          </w:tcPr>
          <w:p w14:paraId="07410BE9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doświadczenie w pracy w POZ</w:t>
            </w:r>
          </w:p>
        </w:tc>
        <w:tc>
          <w:tcPr>
            <w:tcW w:w="958" w:type="dxa"/>
          </w:tcPr>
          <w:p w14:paraId="6572A01E" w14:textId="77777777" w:rsidR="00FD0311" w:rsidRDefault="00FD0311" w:rsidP="00A64491">
            <w:pPr>
              <w:pStyle w:val="Tekstpodstawowywcity"/>
              <w:tabs>
                <w:tab w:val="num" w:pos="284"/>
              </w:tabs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40%</w:t>
            </w:r>
          </w:p>
        </w:tc>
      </w:tr>
    </w:tbl>
    <w:p w14:paraId="2AF358D8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p w14:paraId="54A40D64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 większej liczby ofert aniżeli zapotrzebowanie Udzielającego zamówienia, Udzielający zamówienia zastrzega sobie prawo wyboru ofert w oparciu o dobrą opinię oferenta w miejscu pracy, umiejętność współpracy w zespole, kulturę odnoszenia się do pacjentów i współpracowników.</w:t>
      </w:r>
    </w:p>
    <w:p w14:paraId="34A294A3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Udzielający zamówienia ma prawo do dostosowania w umowie liczby zaproponowanych przez oferenta godzin udzielania świadczeń, jednakże w wymiarze nie niższym niż wymagany minimalny limit godzin.</w:t>
      </w:r>
    </w:p>
    <w:p w14:paraId="5C2D0CDA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Minimalny wymiar miesięczny udzielania świadczeń wynosi:</w:t>
      </w:r>
    </w:p>
    <w:p w14:paraId="4752E6A7" w14:textId="77777777" w:rsidR="00FD0311" w:rsidRPr="006C3B49" w:rsidRDefault="00FD0311" w:rsidP="00FD0311">
      <w:pPr>
        <w:pStyle w:val="Tekstpodstawowywcity"/>
        <w:tabs>
          <w:tab w:val="num" w:pos="284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a) </w:t>
      </w:r>
      <w:r>
        <w:rPr>
          <w:sz w:val="21"/>
          <w:szCs w:val="21"/>
        </w:rPr>
        <w:t>w</w:t>
      </w:r>
      <w:r w:rsidRPr="006C3B49">
        <w:rPr>
          <w:sz w:val="21"/>
          <w:szCs w:val="21"/>
        </w:rPr>
        <w:t xml:space="preserve"> zesp</w:t>
      </w:r>
      <w:r>
        <w:rPr>
          <w:sz w:val="21"/>
          <w:szCs w:val="21"/>
        </w:rPr>
        <w:t>ołach ratownictwa medycznego: 16</w:t>
      </w:r>
      <w:r w:rsidRPr="006C3B49">
        <w:rPr>
          <w:sz w:val="21"/>
          <w:szCs w:val="21"/>
        </w:rPr>
        <w:t xml:space="preserve"> godz. w dni powszednie</w:t>
      </w:r>
      <w:r>
        <w:rPr>
          <w:sz w:val="21"/>
          <w:szCs w:val="21"/>
        </w:rPr>
        <w:t xml:space="preserve">, 16 godz. w dni powszednie </w:t>
      </w:r>
      <w:r>
        <w:rPr>
          <w:sz w:val="21"/>
          <w:szCs w:val="21"/>
        </w:rPr>
        <w:br/>
        <w:t>w godz. 7</w:t>
      </w:r>
      <w:r>
        <w:rPr>
          <w:sz w:val="21"/>
          <w:szCs w:val="21"/>
          <w:vertAlign w:val="superscript"/>
        </w:rPr>
        <w:t>00</w:t>
      </w:r>
      <w:r>
        <w:rPr>
          <w:sz w:val="21"/>
          <w:szCs w:val="21"/>
        </w:rPr>
        <w:t>-15</w:t>
      </w:r>
      <w:r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oraz 23 god</w:t>
      </w:r>
      <w:r>
        <w:rPr>
          <w:sz w:val="21"/>
          <w:szCs w:val="21"/>
        </w:rPr>
        <w:t>z. w soboty, niedziele i święta;</w:t>
      </w:r>
    </w:p>
    <w:p w14:paraId="52677E3E" w14:textId="77777777" w:rsidR="00FD0311" w:rsidRPr="006C3B49" w:rsidRDefault="00FD0311" w:rsidP="00FD0311">
      <w:pPr>
        <w:pStyle w:val="Tekstpodstawowywcity"/>
        <w:tabs>
          <w:tab w:val="num" w:pos="284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b) w</w:t>
      </w:r>
      <w:r w:rsidRPr="006C3B49">
        <w:rPr>
          <w:sz w:val="21"/>
          <w:szCs w:val="21"/>
        </w:rPr>
        <w:t xml:space="preserve"> nocnej i świątecznej opiece zdrowotnej na rzecz POZ</w:t>
      </w:r>
      <w:r>
        <w:rPr>
          <w:sz w:val="21"/>
          <w:szCs w:val="21"/>
        </w:rPr>
        <w:t xml:space="preserve">: </w:t>
      </w:r>
      <w:r w:rsidRPr="006C3B49">
        <w:rPr>
          <w:sz w:val="21"/>
          <w:szCs w:val="21"/>
        </w:rPr>
        <w:t xml:space="preserve">28 godz. w dni powszednie oraz 23 godz. </w:t>
      </w:r>
      <w:r>
        <w:rPr>
          <w:sz w:val="21"/>
          <w:szCs w:val="21"/>
        </w:rPr>
        <w:br/>
        <w:t>w soboty, niedziele i święta;</w:t>
      </w:r>
    </w:p>
    <w:p w14:paraId="6762E7BD" w14:textId="77777777" w:rsidR="00FD0311" w:rsidRDefault="00FD0311" w:rsidP="00FD0311">
      <w:pPr>
        <w:pStyle w:val="Tekstpodstawowywcity"/>
        <w:tabs>
          <w:tab w:val="num" w:pos="284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c) w</w:t>
      </w:r>
      <w:r w:rsidRPr="006C3B49">
        <w:rPr>
          <w:sz w:val="21"/>
          <w:szCs w:val="21"/>
        </w:rPr>
        <w:t xml:space="preserve"> Poradni Lekarza Rodzinnego w Kobiernicach: 6 godz. w dni powszednie</w:t>
      </w:r>
      <w:r>
        <w:rPr>
          <w:sz w:val="21"/>
          <w:szCs w:val="21"/>
        </w:rPr>
        <w:t>;</w:t>
      </w:r>
    </w:p>
    <w:p w14:paraId="586127FB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świadczenia zdrowotne minimalny wymiar udzielania świadcz</w:t>
      </w:r>
      <w:r>
        <w:rPr>
          <w:sz w:val="21"/>
          <w:szCs w:val="21"/>
        </w:rPr>
        <w:t>eń zdrowotnych wynosi jak w pkt</w:t>
      </w:r>
      <w:r w:rsidRPr="006C3B49">
        <w:rPr>
          <w:sz w:val="21"/>
          <w:szCs w:val="21"/>
        </w:rPr>
        <w:t xml:space="preserve"> 4 </w:t>
      </w:r>
      <w:r>
        <w:rPr>
          <w:sz w:val="21"/>
          <w:szCs w:val="21"/>
        </w:rPr>
        <w:t>lit. a</w:t>
      </w:r>
      <w:r w:rsidRPr="006C3B49">
        <w:rPr>
          <w:sz w:val="21"/>
          <w:szCs w:val="21"/>
        </w:rPr>
        <w:t>.</w:t>
      </w:r>
    </w:p>
    <w:p w14:paraId="2247BEB9" w14:textId="77777777" w:rsidR="007B4269" w:rsidRDefault="007B4269" w:rsidP="001D48FB">
      <w:pPr>
        <w:pStyle w:val="Tekstpodstawowywcity"/>
        <w:ind w:left="0"/>
        <w:rPr>
          <w:b/>
          <w:i/>
          <w:sz w:val="21"/>
          <w:szCs w:val="21"/>
          <w:u w:val="single"/>
        </w:rPr>
      </w:pPr>
    </w:p>
    <w:p w14:paraId="356C8052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Rozstrzygnięcie konkursu</w:t>
      </w:r>
      <w:r w:rsidRPr="006C3B49">
        <w:rPr>
          <w:i/>
          <w:sz w:val="21"/>
          <w:szCs w:val="21"/>
          <w:u w:val="single"/>
        </w:rPr>
        <w:t>.</w:t>
      </w:r>
    </w:p>
    <w:p w14:paraId="1E839DB6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3A461361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2</w:t>
      </w:r>
      <w:r w:rsidR="00D01CF3">
        <w:rPr>
          <w:b/>
          <w:sz w:val="21"/>
          <w:szCs w:val="21"/>
        </w:rPr>
        <w:t>1</w:t>
      </w:r>
    </w:p>
    <w:p w14:paraId="2D6235EC" w14:textId="55C90ADF" w:rsidR="005C09F0" w:rsidRDefault="005C09F0" w:rsidP="00D26FB3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 xml:space="preserve">Rozstrzygnięcie konkursu nastąpi dnia </w:t>
      </w:r>
      <w:r w:rsidR="00F91E99">
        <w:rPr>
          <w:sz w:val="21"/>
          <w:szCs w:val="21"/>
        </w:rPr>
        <w:t>2</w:t>
      </w:r>
      <w:r w:rsidR="005F585A">
        <w:rPr>
          <w:sz w:val="21"/>
          <w:szCs w:val="21"/>
        </w:rPr>
        <w:t>1</w:t>
      </w:r>
      <w:r w:rsidR="00696774">
        <w:rPr>
          <w:sz w:val="21"/>
          <w:szCs w:val="21"/>
        </w:rPr>
        <w:t xml:space="preserve"> </w:t>
      </w:r>
      <w:r w:rsidR="00556E6E">
        <w:rPr>
          <w:sz w:val="21"/>
          <w:szCs w:val="21"/>
        </w:rPr>
        <w:t>grudnia</w:t>
      </w:r>
      <w:r w:rsidR="002F71A7">
        <w:rPr>
          <w:sz w:val="21"/>
          <w:szCs w:val="21"/>
        </w:rPr>
        <w:t xml:space="preserve"> </w:t>
      </w:r>
      <w:r w:rsidR="004C3420">
        <w:rPr>
          <w:sz w:val="21"/>
          <w:szCs w:val="21"/>
        </w:rPr>
        <w:t>2023</w:t>
      </w:r>
      <w:r w:rsidRPr="006C3B49">
        <w:rPr>
          <w:sz w:val="21"/>
          <w:szCs w:val="21"/>
        </w:rPr>
        <w:t xml:space="preserve"> r. o godz</w:t>
      </w:r>
      <w:r w:rsidR="00740418">
        <w:rPr>
          <w:sz w:val="21"/>
          <w:szCs w:val="21"/>
        </w:rPr>
        <w:t>. 1</w:t>
      </w:r>
      <w:r w:rsidR="002F71A7">
        <w:rPr>
          <w:sz w:val="21"/>
          <w:szCs w:val="21"/>
        </w:rPr>
        <w:t>3</w:t>
      </w:r>
      <w:r w:rsidRPr="00D26FB3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poprzez ogłoszenie listy oferentów, którzy zło</w:t>
      </w:r>
      <w:r w:rsidR="00D26FB3">
        <w:rPr>
          <w:sz w:val="21"/>
          <w:szCs w:val="21"/>
        </w:rPr>
        <w:t xml:space="preserve">żyli najkorzystniejsze oferty </w:t>
      </w:r>
      <w:r w:rsidR="001A3E57">
        <w:rPr>
          <w:sz w:val="21"/>
          <w:szCs w:val="21"/>
        </w:rPr>
        <w:t>–</w:t>
      </w:r>
      <w:r w:rsidR="00D26FB3">
        <w:rPr>
          <w:sz w:val="21"/>
          <w:szCs w:val="21"/>
        </w:rPr>
        <w:t xml:space="preserve"> </w:t>
      </w:r>
      <w:r w:rsidR="001A3E57">
        <w:rPr>
          <w:sz w:val="21"/>
          <w:szCs w:val="21"/>
        </w:rPr>
        <w:t xml:space="preserve">listy </w:t>
      </w:r>
      <w:r w:rsidRPr="006C3B49">
        <w:rPr>
          <w:sz w:val="21"/>
          <w:szCs w:val="21"/>
        </w:rPr>
        <w:t xml:space="preserve">będą zamieszczone na stronie internetowej BPR </w:t>
      </w:r>
      <w:hyperlink r:id="rId9" w:history="1">
        <w:r w:rsidRPr="006C3B49">
          <w:rPr>
            <w:rStyle w:val="Hipercze"/>
            <w:sz w:val="21"/>
            <w:szCs w:val="21"/>
          </w:rPr>
          <w:t>www.pogotowie.bielsko.pl</w:t>
        </w:r>
      </w:hyperlink>
      <w:r w:rsidR="00D26FB3">
        <w:rPr>
          <w:rStyle w:val="Hipercze"/>
          <w:sz w:val="21"/>
          <w:szCs w:val="21"/>
        </w:rPr>
        <w:t xml:space="preserve">. </w:t>
      </w:r>
      <w:r w:rsidRPr="006C3B49">
        <w:rPr>
          <w:sz w:val="21"/>
          <w:szCs w:val="21"/>
        </w:rPr>
        <w:t xml:space="preserve"> </w:t>
      </w:r>
    </w:p>
    <w:p w14:paraId="2BBB75BA" w14:textId="77777777" w:rsidR="00D01CF3" w:rsidRDefault="00D01CF3" w:rsidP="00D26FB3">
      <w:pPr>
        <w:pStyle w:val="Tekstpodstawowywcity"/>
        <w:ind w:left="0"/>
        <w:rPr>
          <w:sz w:val="21"/>
          <w:szCs w:val="21"/>
        </w:rPr>
      </w:pPr>
    </w:p>
    <w:p w14:paraId="51A035FD" w14:textId="77777777" w:rsidR="00D01CF3" w:rsidRDefault="00D01CF3" w:rsidP="00D26FB3">
      <w:pPr>
        <w:pStyle w:val="Tekstpodstawowywcity"/>
        <w:ind w:left="0"/>
        <w:rPr>
          <w:sz w:val="21"/>
          <w:szCs w:val="21"/>
        </w:rPr>
      </w:pPr>
    </w:p>
    <w:p w14:paraId="69E4EBAF" w14:textId="77777777" w:rsidR="00DE501C" w:rsidRPr="006C3B49" w:rsidRDefault="00DE501C">
      <w:pPr>
        <w:pStyle w:val="Tekstpodstawowywcity"/>
        <w:ind w:left="0"/>
        <w:jc w:val="left"/>
        <w:rPr>
          <w:b/>
          <w:sz w:val="21"/>
          <w:szCs w:val="21"/>
        </w:rPr>
      </w:pPr>
    </w:p>
    <w:p w14:paraId="0E329ABA" w14:textId="77777777" w:rsidR="005C09F0" w:rsidRPr="006C3B49" w:rsidRDefault="005C09F0">
      <w:pPr>
        <w:pStyle w:val="Tekstpodstawowywcity"/>
        <w:ind w:left="0"/>
        <w:jc w:val="center"/>
        <w:rPr>
          <w:b/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Pouczenie o środkach odwoławczych przysługujących Oferentowi w</w:t>
      </w:r>
      <w:r w:rsidR="0047459D">
        <w:rPr>
          <w:b/>
          <w:i/>
          <w:sz w:val="21"/>
          <w:szCs w:val="21"/>
          <w:u w:val="single"/>
        </w:rPr>
        <w:t xml:space="preserve"> toku postępowania konkursowego</w:t>
      </w:r>
    </w:p>
    <w:p w14:paraId="4666989A" w14:textId="77777777" w:rsidR="005C09F0" w:rsidRPr="006C3B49" w:rsidRDefault="005C09F0">
      <w:pPr>
        <w:pStyle w:val="Tekstpodstawowywcity"/>
        <w:ind w:left="0"/>
        <w:jc w:val="center"/>
        <w:rPr>
          <w:b/>
          <w:i/>
          <w:sz w:val="21"/>
          <w:szCs w:val="21"/>
          <w:u w:val="single"/>
        </w:rPr>
      </w:pPr>
    </w:p>
    <w:p w14:paraId="68F92D46" w14:textId="77777777" w:rsidR="005C09F0" w:rsidRPr="006C3B49" w:rsidRDefault="006421BF" w:rsidP="00482D04">
      <w:pPr>
        <w:pStyle w:val="Tekstpodstawowywcity"/>
        <w:tabs>
          <w:tab w:val="left" w:pos="4253"/>
        </w:tabs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2</w:t>
      </w:r>
      <w:r w:rsidR="00D01CF3">
        <w:rPr>
          <w:b/>
          <w:sz w:val="21"/>
          <w:szCs w:val="21"/>
        </w:rPr>
        <w:t>2</w:t>
      </w:r>
    </w:p>
    <w:p w14:paraId="3A4AD4C2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toku postępowania konkursowego w sprawie zawarcia umowy o udzielanie świadczeń zdrowotnych, do czasu zakończenia postępowania, oferent może złożyć do komisji umotywowany protest w terminie 7 dni roboczych od dnia dokonania zaskarżonej czynności.</w:t>
      </w:r>
    </w:p>
    <w:p w14:paraId="63D0F9C1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Do czasu rozpatrzenia protestu postępowanie w sprawie zawarcia umowy o udzielanie świadczeń zdrowotnych ulega zawieszeniu, chyba że z treści protestu wynika, że jest on oczywiście bezzasadny.</w:t>
      </w:r>
    </w:p>
    <w:p w14:paraId="630A54CD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lastRenderedPageBreak/>
        <w:t>Komisja rozpatruje i rozstrzyga protest w ciągu 7 od dnia jego otrzymania i udziela pisemnej odpowiedzi składającemu protest. Nieuwzględnienie protestu wymaga uzasadnienia.</w:t>
      </w:r>
    </w:p>
    <w:p w14:paraId="1E6427B3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Protest złożony po terminie nie podlega rozpatrzeniu.</w:t>
      </w:r>
    </w:p>
    <w:p w14:paraId="0353AEBC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Informację o wniesieniu protestu i jego rozstrzygnięciu niezwłocznie zamieszcza się na tablicy ogłoszeń oraz na stronie internetowej Udzielającego zamówienia.</w:t>
      </w:r>
    </w:p>
    <w:p w14:paraId="3C631852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 uwzględnienia protestu komisja powtarza zaskarżoną czynność.</w:t>
      </w:r>
    </w:p>
    <w:p w14:paraId="40A8DA35" w14:textId="77777777" w:rsidR="005C09F0" w:rsidRPr="006C3B49" w:rsidRDefault="005C09F0">
      <w:pPr>
        <w:pStyle w:val="Tekstpodstawowywcity"/>
        <w:jc w:val="left"/>
        <w:rPr>
          <w:sz w:val="21"/>
          <w:szCs w:val="21"/>
        </w:rPr>
      </w:pPr>
    </w:p>
    <w:p w14:paraId="28C7FA9F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2</w:t>
      </w:r>
      <w:r w:rsidR="00D01CF3">
        <w:rPr>
          <w:b/>
          <w:sz w:val="21"/>
          <w:szCs w:val="21"/>
        </w:rPr>
        <w:t>3</w:t>
      </w:r>
    </w:p>
    <w:p w14:paraId="1AE677A9" w14:textId="77777777" w:rsidR="005C09F0" w:rsidRPr="006C3B49" w:rsidRDefault="005C09F0" w:rsidP="00003319">
      <w:pPr>
        <w:pStyle w:val="Tekstpodstawowywcity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biorący udział w postępowaniu może wnieść do Dyrektora Bielskiego Pogotowia Ratunkowego, w terminie 7 dni od dnia ogłoszenia o rozstrzygnięciu postępowania konkursowego, odwołanie dotyczące rozstrzygnięcia postępowania. Odwołanie wniesione po terminie nie podlega rozpatrzeniu.</w:t>
      </w:r>
    </w:p>
    <w:p w14:paraId="16895654" w14:textId="77777777" w:rsidR="00482D04" w:rsidRPr="00206D76" w:rsidRDefault="005C09F0" w:rsidP="00206D76">
      <w:pPr>
        <w:pStyle w:val="Tekstpodstawowywcity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Odwołanie rozpatrywane jest w terminie 7 dni od dnia jego otrzymania. Wniesienie odwołania wstrzymuje zawarcie umów o udzielanie świadczeń zdrowotnych.</w:t>
      </w:r>
    </w:p>
    <w:p w14:paraId="2DC19661" w14:textId="77777777" w:rsidR="00482D04" w:rsidRPr="006C3B49" w:rsidRDefault="00482D04">
      <w:pPr>
        <w:pStyle w:val="Tekstpodstawowywcity"/>
        <w:jc w:val="left"/>
        <w:rPr>
          <w:sz w:val="21"/>
          <w:szCs w:val="21"/>
        </w:rPr>
      </w:pPr>
    </w:p>
    <w:p w14:paraId="76B2D41D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Uni</w:t>
      </w:r>
      <w:r w:rsidR="0047459D">
        <w:rPr>
          <w:b/>
          <w:i/>
          <w:sz w:val="21"/>
          <w:szCs w:val="21"/>
          <w:u w:val="single"/>
        </w:rPr>
        <w:t>eważnienie i odwołanie konkursu</w:t>
      </w:r>
    </w:p>
    <w:p w14:paraId="45804450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64C97A91" w14:textId="77777777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A73704">
        <w:rPr>
          <w:b/>
          <w:sz w:val="21"/>
          <w:szCs w:val="21"/>
        </w:rPr>
        <w:t>2</w:t>
      </w:r>
      <w:r w:rsidR="00D01CF3">
        <w:rPr>
          <w:b/>
          <w:sz w:val="21"/>
          <w:szCs w:val="21"/>
        </w:rPr>
        <w:t>4</w:t>
      </w:r>
    </w:p>
    <w:p w14:paraId="206FEDC9" w14:textId="77777777" w:rsidR="005C09F0" w:rsidRPr="006C3B49" w:rsidRDefault="005C09F0" w:rsidP="0047459D">
      <w:pPr>
        <w:pStyle w:val="Tekstpodstawowywcity"/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1. Dyrektor Bielskiego Pogotowia Ratunkowego unieważnia postępowan</w:t>
      </w:r>
      <w:r w:rsidR="0047459D">
        <w:rPr>
          <w:sz w:val="21"/>
          <w:szCs w:val="21"/>
        </w:rPr>
        <w:t>ie konkursowe w sprawie z</w:t>
      </w:r>
      <w:r w:rsidR="00770FE1">
        <w:rPr>
          <w:sz w:val="21"/>
          <w:szCs w:val="21"/>
        </w:rPr>
        <w:t>a</w:t>
      </w:r>
      <w:r w:rsidR="0047459D">
        <w:rPr>
          <w:sz w:val="21"/>
          <w:szCs w:val="21"/>
        </w:rPr>
        <w:t xml:space="preserve">warcia </w:t>
      </w:r>
      <w:r w:rsidRPr="006C3B49">
        <w:rPr>
          <w:sz w:val="21"/>
          <w:szCs w:val="21"/>
        </w:rPr>
        <w:t>umowy o udzielanie  świadczeń zdrowotnych, gdy:</w:t>
      </w:r>
    </w:p>
    <w:p w14:paraId="0101FB16" w14:textId="77777777" w:rsidR="005C09F0" w:rsidRPr="006C3B49" w:rsidRDefault="0047459D" w:rsidP="0047459D">
      <w:pPr>
        <w:pStyle w:val="Tekstpodstawowywcity"/>
        <w:ind w:left="567" w:hanging="284"/>
        <w:rPr>
          <w:sz w:val="21"/>
          <w:szCs w:val="21"/>
        </w:rPr>
      </w:pPr>
      <w:r>
        <w:rPr>
          <w:sz w:val="21"/>
          <w:szCs w:val="21"/>
        </w:rPr>
        <w:t>1)  nie wpłynęła żadna oferta;</w:t>
      </w:r>
    </w:p>
    <w:p w14:paraId="440A1DE9" w14:textId="77777777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>2)</w:t>
      </w:r>
      <w:r w:rsidR="0047459D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 wpłynęła jedna oferta nie podlegająca odr</w:t>
      </w:r>
      <w:r w:rsidR="0047459D">
        <w:rPr>
          <w:sz w:val="21"/>
          <w:szCs w:val="21"/>
        </w:rPr>
        <w:t>zuceniu, z zastrzeżeniem ust. 2;</w:t>
      </w:r>
    </w:p>
    <w:p w14:paraId="532A3FD9" w14:textId="77777777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3) </w:t>
      </w:r>
      <w:r w:rsidR="0047459D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odrzucono w</w:t>
      </w:r>
      <w:r w:rsidR="0047459D">
        <w:rPr>
          <w:sz w:val="21"/>
          <w:szCs w:val="21"/>
        </w:rPr>
        <w:t>szystkie oferty;</w:t>
      </w:r>
    </w:p>
    <w:p w14:paraId="16E042B9" w14:textId="77777777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>4) nastąpiła istotna zmiana okoliczności powodująca, że prowadzenie postępowania lub zawarcie umowy nie leży w interesie Udzielającego zamówienia, czego nie można było wcześniej przewidzieć.</w:t>
      </w:r>
    </w:p>
    <w:p w14:paraId="346C7359" w14:textId="77777777" w:rsidR="005C09F0" w:rsidRPr="006C3B49" w:rsidRDefault="005C09F0" w:rsidP="0047459D">
      <w:pPr>
        <w:pStyle w:val="Tekstpodstawowywcity"/>
        <w:ind w:left="284" w:hanging="284"/>
        <w:rPr>
          <w:b/>
          <w:sz w:val="21"/>
          <w:szCs w:val="21"/>
        </w:rPr>
      </w:pPr>
      <w:r w:rsidRPr="006C3B49">
        <w:rPr>
          <w:sz w:val="21"/>
          <w:szCs w:val="21"/>
        </w:rPr>
        <w:t>2.  Jeżeli w toku konkursu ofert wpłynęła tylko jedna oferta nie podlegająca odrzuceniu, komisja może przyjąć tę ofertę, gdy z okoliczności wynika, że na ogłoszony ponownie na tych samych warunkach konkurs ofert nie wpłynie więcej ofert.</w:t>
      </w:r>
    </w:p>
    <w:p w14:paraId="3F91E364" w14:textId="77777777" w:rsidR="0001411C" w:rsidRDefault="0001411C" w:rsidP="00D01F1F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5ACD46CC" w14:textId="77777777" w:rsidR="00A73704" w:rsidRDefault="00A73704" w:rsidP="00D01F1F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1021E74A" w14:textId="77777777" w:rsidR="009C298E" w:rsidRDefault="009C298E" w:rsidP="00D01F1F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7FB2B9ED" w14:textId="77777777" w:rsidR="005C09F0" w:rsidRDefault="00FD0311" w:rsidP="00D01F1F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D01CF3">
        <w:rPr>
          <w:b/>
          <w:sz w:val="21"/>
          <w:szCs w:val="21"/>
        </w:rPr>
        <w:t>25</w:t>
      </w:r>
    </w:p>
    <w:p w14:paraId="0693B435" w14:textId="77777777" w:rsidR="00A73704" w:rsidRPr="006C3B49" w:rsidRDefault="00A73704" w:rsidP="00D01F1F">
      <w:pPr>
        <w:pStyle w:val="Tekstpodstawowywcity"/>
        <w:ind w:left="0"/>
        <w:jc w:val="center"/>
        <w:rPr>
          <w:sz w:val="21"/>
          <w:szCs w:val="21"/>
        </w:rPr>
      </w:pPr>
    </w:p>
    <w:p w14:paraId="6B751983" w14:textId="77777777" w:rsidR="005C09F0" w:rsidRPr="006C3B49" w:rsidRDefault="005C09F0" w:rsidP="0047459D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Zamawiający zastrzega sobie prawo do odwołania Konkursu ofert w całości lub w części, bez konieczności podawania przyczyn.</w:t>
      </w:r>
    </w:p>
    <w:p w14:paraId="0660A2A4" w14:textId="77777777" w:rsidR="005C09F0" w:rsidRPr="006C3B49" w:rsidRDefault="005C09F0">
      <w:pPr>
        <w:pStyle w:val="Tekstpodstawowywcity"/>
        <w:ind w:left="0"/>
        <w:jc w:val="left"/>
        <w:rPr>
          <w:sz w:val="21"/>
          <w:szCs w:val="21"/>
        </w:rPr>
      </w:pPr>
    </w:p>
    <w:p w14:paraId="444C1E5B" w14:textId="44C694C5" w:rsidR="005C09F0" w:rsidRPr="006C3B49" w:rsidRDefault="005C09F0" w:rsidP="00E7560F">
      <w:pPr>
        <w:pStyle w:val="Tekstpodstawowywcity"/>
        <w:ind w:left="0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Bielsko-Biała, dnia </w:t>
      </w:r>
      <w:r w:rsidR="00556E6E">
        <w:rPr>
          <w:sz w:val="21"/>
          <w:szCs w:val="21"/>
        </w:rPr>
        <w:t>11</w:t>
      </w:r>
      <w:r w:rsidR="005F585A">
        <w:rPr>
          <w:sz w:val="21"/>
          <w:szCs w:val="21"/>
        </w:rPr>
        <w:t>.</w:t>
      </w:r>
      <w:r w:rsidR="00556E6E">
        <w:rPr>
          <w:sz w:val="21"/>
          <w:szCs w:val="21"/>
        </w:rPr>
        <w:t>12</w:t>
      </w:r>
      <w:r w:rsidR="004C3420">
        <w:rPr>
          <w:sz w:val="21"/>
          <w:szCs w:val="21"/>
        </w:rPr>
        <w:t>.2023</w:t>
      </w:r>
      <w:r w:rsidR="00E7560F">
        <w:rPr>
          <w:sz w:val="21"/>
          <w:szCs w:val="21"/>
        </w:rPr>
        <w:t xml:space="preserve"> r.                                                                     </w:t>
      </w:r>
      <w:r w:rsidRPr="006C3B49">
        <w:rPr>
          <w:sz w:val="21"/>
          <w:szCs w:val="21"/>
        </w:rPr>
        <w:t>Dyrektor</w:t>
      </w:r>
      <w:r w:rsidRPr="006C3B49">
        <w:rPr>
          <w:i/>
          <w:sz w:val="21"/>
          <w:szCs w:val="21"/>
        </w:rPr>
        <w:t xml:space="preserve">                                       </w:t>
      </w:r>
      <w:r w:rsidRPr="006C3B49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</w:t>
      </w:r>
      <w:r w:rsidRPr="006C3B49">
        <w:rPr>
          <w:sz w:val="21"/>
          <w:szCs w:val="21"/>
        </w:rPr>
        <w:t xml:space="preserve">                                                                     </w:t>
      </w:r>
    </w:p>
    <w:p w14:paraId="37356C6A" w14:textId="77777777" w:rsidR="00F96FA9" w:rsidRDefault="005C09F0" w:rsidP="00176023">
      <w:pPr>
        <w:pStyle w:val="Tekstpodstawowywcity"/>
        <w:ind w:left="1276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                                                                              Bielskiego Pogotowia Ratunkowego</w:t>
      </w:r>
    </w:p>
    <w:p w14:paraId="178CF2CE" w14:textId="77777777" w:rsidR="00176023" w:rsidRDefault="00176023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154B8994" w14:textId="77777777" w:rsidR="005914A3" w:rsidRDefault="005914A3" w:rsidP="000E67B1">
      <w:pPr>
        <w:pStyle w:val="Tekstpodstawowywcity"/>
        <w:ind w:left="0"/>
        <w:jc w:val="left"/>
        <w:rPr>
          <w:sz w:val="21"/>
          <w:szCs w:val="21"/>
        </w:rPr>
      </w:pPr>
    </w:p>
    <w:p w14:paraId="0DE9A3D9" w14:textId="77777777" w:rsidR="00A168E1" w:rsidRDefault="005C09F0" w:rsidP="00176023">
      <w:pPr>
        <w:pStyle w:val="Tekstpodstawowywcity"/>
        <w:ind w:left="1276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                                                          </w:t>
      </w:r>
      <w:r w:rsidR="007A606E" w:rsidRPr="006C3B49">
        <w:rPr>
          <w:sz w:val="21"/>
          <w:szCs w:val="21"/>
        </w:rPr>
        <w:t xml:space="preserve">                            mgr</w:t>
      </w:r>
      <w:r w:rsidR="00176023">
        <w:rPr>
          <w:sz w:val="21"/>
          <w:szCs w:val="21"/>
        </w:rPr>
        <w:t xml:space="preserve"> Wojciech Waligóra</w:t>
      </w:r>
    </w:p>
    <w:p w14:paraId="573F6E55" w14:textId="77777777" w:rsidR="00176023" w:rsidRDefault="00176023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175D3EB7" w14:textId="77777777" w:rsidR="00A62A9D" w:rsidRDefault="00A62A9D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5DB980EB" w14:textId="77777777" w:rsidR="00A62A9D" w:rsidRDefault="00A62A9D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57348277" w14:textId="77777777" w:rsidR="00A62A9D" w:rsidRDefault="00A62A9D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37789D0E" w14:textId="77777777" w:rsidR="005914A3" w:rsidRDefault="005914A3">
      <w:pPr>
        <w:pStyle w:val="Tekstpodstawowywcity"/>
        <w:ind w:left="0"/>
        <w:jc w:val="left"/>
        <w:rPr>
          <w:i/>
          <w:sz w:val="16"/>
          <w:szCs w:val="16"/>
          <w:u w:val="single"/>
        </w:rPr>
      </w:pPr>
    </w:p>
    <w:p w14:paraId="292DE453" w14:textId="77777777" w:rsidR="005C09F0" w:rsidRPr="00DE501C" w:rsidRDefault="005C09F0">
      <w:pPr>
        <w:pStyle w:val="Tekstpodstawowywcity"/>
        <w:ind w:left="0"/>
        <w:jc w:val="left"/>
        <w:rPr>
          <w:i/>
          <w:sz w:val="16"/>
          <w:szCs w:val="16"/>
        </w:rPr>
      </w:pPr>
      <w:r w:rsidRPr="00DE501C">
        <w:rPr>
          <w:i/>
          <w:sz w:val="16"/>
          <w:szCs w:val="16"/>
          <w:u w:val="single"/>
        </w:rPr>
        <w:t>W załączeniu:</w:t>
      </w:r>
    </w:p>
    <w:p w14:paraId="609D0D81" w14:textId="4CC05978" w:rsidR="005C09F0" w:rsidRPr="00DE501C" w:rsidRDefault="005C09F0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DE501C">
        <w:rPr>
          <w:i/>
          <w:sz w:val="16"/>
          <w:szCs w:val="16"/>
        </w:rPr>
        <w:t xml:space="preserve">Załącznik nr </w:t>
      </w:r>
      <w:r w:rsidR="003C68BC" w:rsidRPr="00DE501C">
        <w:rPr>
          <w:i/>
          <w:sz w:val="16"/>
          <w:szCs w:val="16"/>
        </w:rPr>
        <w:t>1 – O</w:t>
      </w:r>
      <w:r w:rsidRPr="00DE501C">
        <w:rPr>
          <w:i/>
          <w:sz w:val="16"/>
          <w:szCs w:val="16"/>
        </w:rPr>
        <w:t>świadczenie o zapoznaniu się z treścią ogłoszenia, SW</w:t>
      </w:r>
      <w:r w:rsidR="00C475F8">
        <w:rPr>
          <w:i/>
          <w:sz w:val="16"/>
          <w:szCs w:val="16"/>
        </w:rPr>
        <w:t>U</w:t>
      </w:r>
      <w:r w:rsidRPr="00DE501C">
        <w:rPr>
          <w:i/>
          <w:sz w:val="16"/>
          <w:szCs w:val="16"/>
        </w:rPr>
        <w:t>K</w:t>
      </w:r>
      <w:r w:rsidR="00C475F8">
        <w:rPr>
          <w:i/>
          <w:sz w:val="16"/>
          <w:szCs w:val="16"/>
        </w:rPr>
        <w:t>O</w:t>
      </w:r>
      <w:r w:rsidRPr="00DE501C">
        <w:rPr>
          <w:i/>
          <w:sz w:val="16"/>
          <w:szCs w:val="16"/>
        </w:rPr>
        <w:t xml:space="preserve"> </w:t>
      </w:r>
      <w:r w:rsidR="00E7560F">
        <w:rPr>
          <w:i/>
          <w:sz w:val="16"/>
          <w:szCs w:val="16"/>
        </w:rPr>
        <w:t>i wzorami umów, oświadczenie OC</w:t>
      </w:r>
    </w:p>
    <w:p w14:paraId="041C0767" w14:textId="428228F8" w:rsidR="00B85975" w:rsidRDefault="003C68BC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Załącznik nr</w:t>
      </w:r>
      <w:r w:rsidR="00C475F8">
        <w:rPr>
          <w:i/>
          <w:sz w:val="16"/>
          <w:szCs w:val="16"/>
        </w:rPr>
        <w:t xml:space="preserve"> </w:t>
      </w:r>
      <w:r w:rsidRPr="00B85975">
        <w:rPr>
          <w:i/>
          <w:sz w:val="16"/>
          <w:szCs w:val="16"/>
        </w:rPr>
        <w:t xml:space="preserve">2 – </w:t>
      </w:r>
      <w:r w:rsidR="00B85975" w:rsidRPr="00DE501C">
        <w:rPr>
          <w:i/>
          <w:sz w:val="16"/>
          <w:szCs w:val="16"/>
        </w:rPr>
        <w:t>Oświadczenie dot. znajomości przepisów BHP oraz aktualnego szkolenia.</w:t>
      </w:r>
      <w:r w:rsidR="00B85975">
        <w:rPr>
          <w:i/>
          <w:sz w:val="16"/>
          <w:szCs w:val="16"/>
        </w:rPr>
        <w:t xml:space="preserve"> </w:t>
      </w:r>
    </w:p>
    <w:p w14:paraId="42549F5C" w14:textId="77777777" w:rsidR="005C09F0" w:rsidRPr="00B85975" w:rsidRDefault="00BD0E0F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Załącznik nr 3</w:t>
      </w:r>
      <w:r w:rsidR="003C68BC" w:rsidRPr="00B85975">
        <w:rPr>
          <w:i/>
          <w:sz w:val="16"/>
          <w:szCs w:val="16"/>
        </w:rPr>
        <w:t xml:space="preserve"> – </w:t>
      </w:r>
      <w:r w:rsidR="008D5467">
        <w:rPr>
          <w:i/>
          <w:sz w:val="16"/>
          <w:szCs w:val="16"/>
        </w:rPr>
        <w:t xml:space="preserve">Orzeczenie lekarskie </w:t>
      </w:r>
      <w:r w:rsidR="005C09F0" w:rsidRPr="00B85975">
        <w:rPr>
          <w:i/>
          <w:sz w:val="16"/>
          <w:szCs w:val="16"/>
        </w:rPr>
        <w:t>potwierdzające stan zdrowia oferenta pozwalający na świadczenie usług zdrowotnych</w:t>
      </w:r>
      <w:r w:rsidR="003C68BC" w:rsidRPr="00B85975">
        <w:rPr>
          <w:i/>
          <w:sz w:val="16"/>
          <w:szCs w:val="16"/>
        </w:rPr>
        <w:t>.</w:t>
      </w:r>
      <w:r w:rsidR="005C09F0" w:rsidRPr="00B85975">
        <w:rPr>
          <w:i/>
          <w:sz w:val="16"/>
          <w:szCs w:val="16"/>
        </w:rPr>
        <w:t xml:space="preserve">                                                    </w:t>
      </w:r>
    </w:p>
    <w:p w14:paraId="437254F4" w14:textId="0E67D9F1" w:rsidR="00A503FF" w:rsidRPr="00DE501C" w:rsidRDefault="00BD0E0F" w:rsidP="003C68BC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Załącznik nr 4</w:t>
      </w:r>
      <w:r w:rsidR="003C68BC" w:rsidRPr="00DE501C">
        <w:rPr>
          <w:i/>
          <w:sz w:val="16"/>
          <w:szCs w:val="16"/>
        </w:rPr>
        <w:t xml:space="preserve"> – </w:t>
      </w:r>
      <w:r w:rsidR="00B85975" w:rsidRPr="00DE501C">
        <w:rPr>
          <w:i/>
          <w:sz w:val="16"/>
          <w:szCs w:val="16"/>
        </w:rPr>
        <w:t xml:space="preserve">Zaświadczenie działu kadr o posiadaniu dokumentów niezbędnych do złożenia oferty  </w:t>
      </w:r>
    </w:p>
    <w:p w14:paraId="1431E7E4" w14:textId="166A7DC6" w:rsidR="00B85975" w:rsidRPr="006020A7" w:rsidRDefault="00BD0E0F" w:rsidP="00B85975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16"/>
          <w:szCs w:val="16"/>
        </w:rPr>
      </w:pPr>
      <w:r w:rsidRPr="00B85975">
        <w:rPr>
          <w:i/>
          <w:sz w:val="16"/>
          <w:szCs w:val="16"/>
        </w:rPr>
        <w:t>Załącznik nr 5</w:t>
      </w:r>
      <w:r w:rsidR="00A503FF" w:rsidRPr="00B85975">
        <w:rPr>
          <w:i/>
          <w:sz w:val="16"/>
          <w:szCs w:val="16"/>
        </w:rPr>
        <w:t xml:space="preserve"> </w:t>
      </w:r>
      <w:r w:rsidR="003C68BC" w:rsidRPr="00B85975">
        <w:rPr>
          <w:i/>
          <w:sz w:val="16"/>
          <w:szCs w:val="16"/>
        </w:rPr>
        <w:t>–</w:t>
      </w:r>
      <w:r w:rsidR="005C09F0" w:rsidRPr="00B85975">
        <w:rPr>
          <w:i/>
          <w:sz w:val="16"/>
          <w:szCs w:val="16"/>
        </w:rPr>
        <w:t xml:space="preserve"> </w:t>
      </w:r>
      <w:r w:rsidR="00B85975" w:rsidRPr="008B2184">
        <w:rPr>
          <w:i/>
          <w:sz w:val="16"/>
          <w:szCs w:val="16"/>
        </w:rPr>
        <w:t>O</w:t>
      </w:r>
      <w:r w:rsidR="00B85975">
        <w:rPr>
          <w:i/>
          <w:sz w:val="16"/>
          <w:szCs w:val="16"/>
        </w:rPr>
        <w:t xml:space="preserve">ferta na świadczenia zdrowotne </w:t>
      </w:r>
      <w:r w:rsidR="00B85975" w:rsidRPr="008B2184">
        <w:rPr>
          <w:i/>
          <w:sz w:val="16"/>
          <w:szCs w:val="16"/>
        </w:rPr>
        <w:t xml:space="preserve"> w </w:t>
      </w:r>
      <w:r w:rsidR="00B85975">
        <w:rPr>
          <w:i/>
          <w:sz w:val="16"/>
          <w:szCs w:val="16"/>
        </w:rPr>
        <w:t>zespołach specjalistycznych ratownictwa medycznego</w:t>
      </w:r>
    </w:p>
    <w:p w14:paraId="5999C1BC" w14:textId="77777777" w:rsidR="007F7C54" w:rsidRPr="00B85975" w:rsidRDefault="008B2184" w:rsidP="007F7C54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16"/>
          <w:szCs w:val="16"/>
        </w:rPr>
      </w:pPr>
      <w:r w:rsidRPr="00B85975">
        <w:rPr>
          <w:i/>
          <w:sz w:val="16"/>
          <w:szCs w:val="16"/>
        </w:rPr>
        <w:t>Załącznik nr 6 – Oferta na świadczenia zdrowotne  w nocnej i świątecznej opiece zdrowotnej na rzecz POZ</w:t>
      </w:r>
    </w:p>
    <w:p w14:paraId="7AAA3411" w14:textId="77777777" w:rsidR="007F7C54" w:rsidRPr="007F7C54" w:rsidRDefault="007F7C54" w:rsidP="007F7C54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16"/>
          <w:szCs w:val="16"/>
        </w:rPr>
      </w:pPr>
      <w:r w:rsidRPr="007F7C54">
        <w:rPr>
          <w:i/>
          <w:sz w:val="16"/>
          <w:szCs w:val="16"/>
        </w:rPr>
        <w:t xml:space="preserve">Załącznik nr 7 - Oferta na świadczenia zdrowotne  </w:t>
      </w:r>
      <w:r w:rsidR="006020A7">
        <w:rPr>
          <w:i/>
          <w:sz w:val="16"/>
          <w:szCs w:val="16"/>
        </w:rPr>
        <w:t>ramach PLR</w:t>
      </w:r>
    </w:p>
    <w:p w14:paraId="6E9C6A28" w14:textId="77777777" w:rsidR="00B85975" w:rsidRDefault="006020A7" w:rsidP="00B85975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Załącznik nr 8</w:t>
      </w:r>
      <w:r w:rsidR="007F7C54" w:rsidRPr="00B85975">
        <w:rPr>
          <w:i/>
          <w:sz w:val="16"/>
          <w:szCs w:val="16"/>
        </w:rPr>
        <w:t xml:space="preserve"> - </w:t>
      </w:r>
      <w:r w:rsidR="00B85975" w:rsidRPr="00DE501C">
        <w:rPr>
          <w:i/>
          <w:sz w:val="16"/>
          <w:szCs w:val="16"/>
        </w:rPr>
        <w:t xml:space="preserve">Oświadczenie dot. </w:t>
      </w:r>
      <w:r w:rsidR="00B85975">
        <w:rPr>
          <w:i/>
          <w:sz w:val="16"/>
          <w:szCs w:val="16"/>
        </w:rPr>
        <w:t xml:space="preserve">posiadania certyfikatów </w:t>
      </w:r>
    </w:p>
    <w:p w14:paraId="7C03B6A7" w14:textId="77CB0C4C" w:rsidR="005C09F0" w:rsidRDefault="00360C1E" w:rsidP="00A62A9D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</w:t>
      </w:r>
      <w:r>
        <w:rPr>
          <w:i/>
          <w:sz w:val="16"/>
          <w:szCs w:val="16"/>
        </w:rPr>
        <w:t>znik nr 9</w:t>
      </w:r>
      <w:r w:rsidRPr="00B85975">
        <w:rPr>
          <w:i/>
          <w:sz w:val="16"/>
          <w:szCs w:val="16"/>
        </w:rPr>
        <w:t xml:space="preserve"> - </w:t>
      </w:r>
      <w:r>
        <w:rPr>
          <w:i/>
          <w:sz w:val="16"/>
          <w:szCs w:val="16"/>
        </w:rPr>
        <w:t>Załącznik do faktury/rachunku</w:t>
      </w:r>
    </w:p>
    <w:p w14:paraId="1E3A78F3" w14:textId="3F364A7B" w:rsidR="00C475F8" w:rsidRPr="00A62A9D" w:rsidRDefault="00C475F8" w:rsidP="00A62A9D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Załącznik nr 10 – Klauzula informacyjna RODO</w:t>
      </w:r>
    </w:p>
    <w:sectPr w:rsidR="00C475F8" w:rsidRPr="00A62A9D" w:rsidSect="00B509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6" w:h="16838"/>
      <w:pgMar w:top="1417" w:right="1417" w:bottom="1417" w:left="1417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218AC" w14:textId="77777777" w:rsidR="00670F37" w:rsidRDefault="00670F37">
      <w:r>
        <w:separator/>
      </w:r>
    </w:p>
  </w:endnote>
  <w:endnote w:type="continuationSeparator" w:id="0">
    <w:p w14:paraId="5EA191D2" w14:textId="77777777" w:rsidR="00670F37" w:rsidRDefault="0067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66E8" w14:textId="77777777" w:rsidR="006B625A" w:rsidRDefault="006B62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D8F4" w14:textId="77777777" w:rsidR="006B625A" w:rsidRDefault="00000000">
    <w:pPr>
      <w:pStyle w:val="Stopka"/>
    </w:pPr>
    <w:r>
      <w:pict w14:anchorId="512B424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1.5pt;height:13.2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14:paraId="039B513B" w14:textId="77777777" w:rsidR="006B625A" w:rsidRDefault="00A84489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6B625A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F585A">
                  <w:rPr>
                    <w:rStyle w:val="Numerstrony"/>
                    <w:noProof/>
                  </w:rPr>
                  <w:t>10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FB06" w14:textId="77777777" w:rsidR="006B625A" w:rsidRDefault="006B62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8D655" w14:textId="77777777" w:rsidR="00670F37" w:rsidRDefault="00670F37">
      <w:r>
        <w:separator/>
      </w:r>
    </w:p>
  </w:footnote>
  <w:footnote w:type="continuationSeparator" w:id="0">
    <w:p w14:paraId="1D438507" w14:textId="77777777" w:rsidR="00670F37" w:rsidRDefault="00670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325D" w14:textId="77777777" w:rsidR="006B625A" w:rsidRDefault="006B62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9E95" w14:textId="77777777" w:rsidR="006B625A" w:rsidRDefault="006B625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B497" w14:textId="77777777" w:rsidR="006B625A" w:rsidRDefault="006B62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1B8433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" w15:restartNumberingAfterBreak="0">
    <w:nsid w:val="00000003"/>
    <w:multiLevelType w:val="singleLevel"/>
    <w:tmpl w:val="236AEAC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3" w15:restartNumberingAfterBreak="0">
    <w:nsid w:val="00000004"/>
    <w:multiLevelType w:val="multilevel"/>
    <w:tmpl w:val="0BA0791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BCC20B6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6" w15:restartNumberingAfterBreak="0">
    <w:nsid w:val="00000007"/>
    <w:multiLevelType w:val="singleLevel"/>
    <w:tmpl w:val="7D30F8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7" w15:restartNumberingAfterBreak="0">
    <w:nsid w:val="00000008"/>
    <w:multiLevelType w:val="singleLevel"/>
    <w:tmpl w:val="D5243E6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2ACA14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419EABF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2" w15:restartNumberingAfterBreak="0">
    <w:nsid w:val="0000000D"/>
    <w:multiLevelType w:val="singleLevel"/>
    <w:tmpl w:val="F1E6B1A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513E269C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/>
      </w:rPr>
    </w:lvl>
  </w:abstractNum>
  <w:abstractNum w:abstractNumId="16" w15:restartNumberingAfterBreak="0">
    <w:nsid w:val="00000011"/>
    <w:multiLevelType w:val="singleLevel"/>
    <w:tmpl w:val="FF9C979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Symbol" w:eastAsia="Times New Roman" w:hAnsi="Symbol" w:cs="Times New Roman"/>
      </w:rPr>
    </w:lvl>
  </w:abstractNum>
  <w:abstractNum w:abstractNumId="18" w15:restartNumberingAfterBreak="0">
    <w:nsid w:val="00000013"/>
    <w:multiLevelType w:val="singleLevel"/>
    <w:tmpl w:val="A59856F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 w15:restartNumberingAfterBreak="0">
    <w:nsid w:val="00000015"/>
    <w:multiLevelType w:val="singleLevel"/>
    <w:tmpl w:val="49548A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29645FB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9"/>
    <w:multiLevelType w:val="singleLevel"/>
    <w:tmpl w:val="DB72222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B"/>
    <w:multiLevelType w:val="singleLevel"/>
    <w:tmpl w:val="1AF6BD00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7" w15:restartNumberingAfterBreak="0">
    <w:nsid w:val="0000001C"/>
    <w:multiLevelType w:val="singleLevel"/>
    <w:tmpl w:val="A226256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6596C42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6" w15:restartNumberingAfterBreak="0">
    <w:nsid w:val="20371EE7"/>
    <w:multiLevelType w:val="hybridMultilevel"/>
    <w:tmpl w:val="E8548130"/>
    <w:lvl w:ilvl="0" w:tplc="C7721BD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68A6B83"/>
    <w:multiLevelType w:val="hybridMultilevel"/>
    <w:tmpl w:val="2C3E9EA4"/>
    <w:lvl w:ilvl="0" w:tplc="93B639D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1148563">
    <w:abstractNumId w:val="0"/>
  </w:num>
  <w:num w:numId="2" w16cid:durableId="766658161">
    <w:abstractNumId w:val="1"/>
  </w:num>
  <w:num w:numId="3" w16cid:durableId="903639390">
    <w:abstractNumId w:val="2"/>
  </w:num>
  <w:num w:numId="4" w16cid:durableId="1867526606">
    <w:abstractNumId w:val="3"/>
  </w:num>
  <w:num w:numId="5" w16cid:durableId="357047762">
    <w:abstractNumId w:val="4"/>
  </w:num>
  <w:num w:numId="6" w16cid:durableId="772163760">
    <w:abstractNumId w:val="5"/>
  </w:num>
  <w:num w:numId="7" w16cid:durableId="96367612">
    <w:abstractNumId w:val="6"/>
  </w:num>
  <w:num w:numId="8" w16cid:durableId="76443064">
    <w:abstractNumId w:val="7"/>
  </w:num>
  <w:num w:numId="9" w16cid:durableId="342248497">
    <w:abstractNumId w:val="8"/>
  </w:num>
  <w:num w:numId="10" w16cid:durableId="2022659825">
    <w:abstractNumId w:val="9"/>
  </w:num>
  <w:num w:numId="11" w16cid:durableId="1062289690">
    <w:abstractNumId w:val="10"/>
  </w:num>
  <w:num w:numId="12" w16cid:durableId="981233369">
    <w:abstractNumId w:val="11"/>
  </w:num>
  <w:num w:numId="13" w16cid:durableId="1821265848">
    <w:abstractNumId w:val="12"/>
  </w:num>
  <w:num w:numId="14" w16cid:durableId="42995043">
    <w:abstractNumId w:val="13"/>
  </w:num>
  <w:num w:numId="15" w16cid:durableId="997734069">
    <w:abstractNumId w:val="14"/>
  </w:num>
  <w:num w:numId="16" w16cid:durableId="1410729560">
    <w:abstractNumId w:val="15"/>
  </w:num>
  <w:num w:numId="17" w16cid:durableId="1071847020">
    <w:abstractNumId w:val="16"/>
  </w:num>
  <w:num w:numId="18" w16cid:durableId="1622300501">
    <w:abstractNumId w:val="17"/>
  </w:num>
  <w:num w:numId="19" w16cid:durableId="908148503">
    <w:abstractNumId w:val="18"/>
  </w:num>
  <w:num w:numId="20" w16cid:durableId="1884322809">
    <w:abstractNumId w:val="19"/>
  </w:num>
  <w:num w:numId="21" w16cid:durableId="1047029655">
    <w:abstractNumId w:val="20"/>
  </w:num>
  <w:num w:numId="22" w16cid:durableId="1182860751">
    <w:abstractNumId w:val="21"/>
  </w:num>
  <w:num w:numId="23" w16cid:durableId="2094886721">
    <w:abstractNumId w:val="22"/>
  </w:num>
  <w:num w:numId="24" w16cid:durableId="1836263156">
    <w:abstractNumId w:val="23"/>
  </w:num>
  <w:num w:numId="25" w16cid:durableId="1328752773">
    <w:abstractNumId w:val="24"/>
  </w:num>
  <w:num w:numId="26" w16cid:durableId="1013342907">
    <w:abstractNumId w:val="25"/>
  </w:num>
  <w:num w:numId="27" w16cid:durableId="1760756162">
    <w:abstractNumId w:val="26"/>
  </w:num>
  <w:num w:numId="28" w16cid:durableId="1160077754">
    <w:abstractNumId w:val="27"/>
  </w:num>
  <w:num w:numId="29" w16cid:durableId="1933315611">
    <w:abstractNumId w:val="28"/>
  </w:num>
  <w:num w:numId="30" w16cid:durableId="887298796">
    <w:abstractNumId w:val="29"/>
  </w:num>
  <w:num w:numId="31" w16cid:durableId="538514802">
    <w:abstractNumId w:val="30"/>
  </w:num>
  <w:num w:numId="32" w16cid:durableId="728185925">
    <w:abstractNumId w:val="31"/>
  </w:num>
  <w:num w:numId="33" w16cid:durableId="248774871">
    <w:abstractNumId w:val="32"/>
  </w:num>
  <w:num w:numId="34" w16cid:durableId="1876190964">
    <w:abstractNumId w:val="33"/>
  </w:num>
  <w:num w:numId="35" w16cid:durableId="201595059">
    <w:abstractNumId w:val="34"/>
  </w:num>
  <w:num w:numId="36" w16cid:durableId="914165551">
    <w:abstractNumId w:val="35"/>
  </w:num>
  <w:num w:numId="37" w16cid:durableId="1225028314">
    <w:abstractNumId w:val="36"/>
  </w:num>
  <w:num w:numId="38" w16cid:durableId="118463383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3FF"/>
    <w:rsid w:val="00002AFA"/>
    <w:rsid w:val="00003319"/>
    <w:rsid w:val="000108FB"/>
    <w:rsid w:val="0001411C"/>
    <w:rsid w:val="000268C3"/>
    <w:rsid w:val="00053540"/>
    <w:rsid w:val="000535AE"/>
    <w:rsid w:val="0006014F"/>
    <w:rsid w:val="0007746C"/>
    <w:rsid w:val="0008032F"/>
    <w:rsid w:val="000B0BC1"/>
    <w:rsid w:val="000C2751"/>
    <w:rsid w:val="000E67B1"/>
    <w:rsid w:val="001003F0"/>
    <w:rsid w:val="00112495"/>
    <w:rsid w:val="0011327B"/>
    <w:rsid w:val="00113595"/>
    <w:rsid w:val="00113990"/>
    <w:rsid w:val="00114417"/>
    <w:rsid w:val="00117AA6"/>
    <w:rsid w:val="00122988"/>
    <w:rsid w:val="00122E0B"/>
    <w:rsid w:val="001471AB"/>
    <w:rsid w:val="001616D0"/>
    <w:rsid w:val="00176023"/>
    <w:rsid w:val="00187F64"/>
    <w:rsid w:val="001973B3"/>
    <w:rsid w:val="001A311D"/>
    <w:rsid w:val="001A3E57"/>
    <w:rsid w:val="001B3783"/>
    <w:rsid w:val="001B4F7A"/>
    <w:rsid w:val="001C5AC7"/>
    <w:rsid w:val="001D48FB"/>
    <w:rsid w:val="001E1533"/>
    <w:rsid w:val="001E2D91"/>
    <w:rsid w:val="001E4EDF"/>
    <w:rsid w:val="001F2404"/>
    <w:rsid w:val="001F7119"/>
    <w:rsid w:val="00202068"/>
    <w:rsid w:val="00202C2A"/>
    <w:rsid w:val="00206D76"/>
    <w:rsid w:val="002075EF"/>
    <w:rsid w:val="00211242"/>
    <w:rsid w:val="00212FD0"/>
    <w:rsid w:val="00220B89"/>
    <w:rsid w:val="00222EA8"/>
    <w:rsid w:val="00226268"/>
    <w:rsid w:val="0023249C"/>
    <w:rsid w:val="00232706"/>
    <w:rsid w:val="00240497"/>
    <w:rsid w:val="002417D9"/>
    <w:rsid w:val="002457E3"/>
    <w:rsid w:val="00253E2F"/>
    <w:rsid w:val="00254E9B"/>
    <w:rsid w:val="002570BC"/>
    <w:rsid w:val="00257F2F"/>
    <w:rsid w:val="002802D2"/>
    <w:rsid w:val="00280871"/>
    <w:rsid w:val="00281906"/>
    <w:rsid w:val="002903AA"/>
    <w:rsid w:val="00290F4F"/>
    <w:rsid w:val="00296AC4"/>
    <w:rsid w:val="002A032D"/>
    <w:rsid w:val="002B0101"/>
    <w:rsid w:val="002B2669"/>
    <w:rsid w:val="002B4D67"/>
    <w:rsid w:val="002D74C3"/>
    <w:rsid w:val="002D7C39"/>
    <w:rsid w:val="002F317E"/>
    <w:rsid w:val="002F551E"/>
    <w:rsid w:val="002F71A7"/>
    <w:rsid w:val="002F7394"/>
    <w:rsid w:val="00310E1C"/>
    <w:rsid w:val="00311353"/>
    <w:rsid w:val="00314E0E"/>
    <w:rsid w:val="00316F49"/>
    <w:rsid w:val="00320BBA"/>
    <w:rsid w:val="00321510"/>
    <w:rsid w:val="003220D1"/>
    <w:rsid w:val="003363CF"/>
    <w:rsid w:val="00355292"/>
    <w:rsid w:val="00360C1E"/>
    <w:rsid w:val="00367DE3"/>
    <w:rsid w:val="00371511"/>
    <w:rsid w:val="00383E4E"/>
    <w:rsid w:val="0039336B"/>
    <w:rsid w:val="00394CE8"/>
    <w:rsid w:val="00395809"/>
    <w:rsid w:val="00397812"/>
    <w:rsid w:val="003A38D3"/>
    <w:rsid w:val="003B0667"/>
    <w:rsid w:val="003B2363"/>
    <w:rsid w:val="003C3E5B"/>
    <w:rsid w:val="003C68BC"/>
    <w:rsid w:val="003F16C5"/>
    <w:rsid w:val="003F6CB5"/>
    <w:rsid w:val="00414E3B"/>
    <w:rsid w:val="004414ED"/>
    <w:rsid w:val="00445102"/>
    <w:rsid w:val="00447BFE"/>
    <w:rsid w:val="00455082"/>
    <w:rsid w:val="004703EF"/>
    <w:rsid w:val="0047459D"/>
    <w:rsid w:val="0047652A"/>
    <w:rsid w:val="00482D04"/>
    <w:rsid w:val="0048500E"/>
    <w:rsid w:val="00485F7E"/>
    <w:rsid w:val="004A069F"/>
    <w:rsid w:val="004A6D0B"/>
    <w:rsid w:val="004B5767"/>
    <w:rsid w:val="004C00AC"/>
    <w:rsid w:val="004C32AB"/>
    <w:rsid w:val="004C3420"/>
    <w:rsid w:val="004D1EB2"/>
    <w:rsid w:val="004E0A5B"/>
    <w:rsid w:val="004E5836"/>
    <w:rsid w:val="00503170"/>
    <w:rsid w:val="005165E9"/>
    <w:rsid w:val="00542C3E"/>
    <w:rsid w:val="005463BF"/>
    <w:rsid w:val="005555DB"/>
    <w:rsid w:val="00556E6E"/>
    <w:rsid w:val="005677C4"/>
    <w:rsid w:val="00570624"/>
    <w:rsid w:val="00572BCA"/>
    <w:rsid w:val="00575071"/>
    <w:rsid w:val="00581F0E"/>
    <w:rsid w:val="005843AD"/>
    <w:rsid w:val="005914A3"/>
    <w:rsid w:val="005A74E2"/>
    <w:rsid w:val="005B1ADB"/>
    <w:rsid w:val="005C09F0"/>
    <w:rsid w:val="005D3575"/>
    <w:rsid w:val="005E43D8"/>
    <w:rsid w:val="005F585A"/>
    <w:rsid w:val="00601C90"/>
    <w:rsid w:val="006020A7"/>
    <w:rsid w:val="006036D5"/>
    <w:rsid w:val="00615BC2"/>
    <w:rsid w:val="0062189F"/>
    <w:rsid w:val="006219DB"/>
    <w:rsid w:val="00633D0B"/>
    <w:rsid w:val="006421BF"/>
    <w:rsid w:val="00643F3C"/>
    <w:rsid w:val="006556CB"/>
    <w:rsid w:val="00655F1B"/>
    <w:rsid w:val="00667357"/>
    <w:rsid w:val="00670F37"/>
    <w:rsid w:val="00671BDD"/>
    <w:rsid w:val="00682F04"/>
    <w:rsid w:val="00691329"/>
    <w:rsid w:val="006924B5"/>
    <w:rsid w:val="00696774"/>
    <w:rsid w:val="006B5056"/>
    <w:rsid w:val="006B625A"/>
    <w:rsid w:val="006C3B49"/>
    <w:rsid w:val="006C4CA2"/>
    <w:rsid w:val="006D0442"/>
    <w:rsid w:val="006D7CC7"/>
    <w:rsid w:val="006E1B3E"/>
    <w:rsid w:val="006E48EF"/>
    <w:rsid w:val="00701C2D"/>
    <w:rsid w:val="0070418D"/>
    <w:rsid w:val="00716736"/>
    <w:rsid w:val="00721BFD"/>
    <w:rsid w:val="00721CBD"/>
    <w:rsid w:val="007240D8"/>
    <w:rsid w:val="007306F7"/>
    <w:rsid w:val="00731D8F"/>
    <w:rsid w:val="00731E72"/>
    <w:rsid w:val="00740418"/>
    <w:rsid w:val="00740E9B"/>
    <w:rsid w:val="007426C8"/>
    <w:rsid w:val="007450B6"/>
    <w:rsid w:val="00753357"/>
    <w:rsid w:val="007639CB"/>
    <w:rsid w:val="00764C25"/>
    <w:rsid w:val="00770FE1"/>
    <w:rsid w:val="007810DE"/>
    <w:rsid w:val="00786406"/>
    <w:rsid w:val="007A2F82"/>
    <w:rsid w:val="007A606E"/>
    <w:rsid w:val="007B4269"/>
    <w:rsid w:val="007C33CE"/>
    <w:rsid w:val="007F462C"/>
    <w:rsid w:val="007F6B19"/>
    <w:rsid w:val="007F7C54"/>
    <w:rsid w:val="00811156"/>
    <w:rsid w:val="00812DD2"/>
    <w:rsid w:val="00815C6C"/>
    <w:rsid w:val="00815F29"/>
    <w:rsid w:val="0082681C"/>
    <w:rsid w:val="0084220D"/>
    <w:rsid w:val="00864699"/>
    <w:rsid w:val="00864F43"/>
    <w:rsid w:val="00867108"/>
    <w:rsid w:val="0087183E"/>
    <w:rsid w:val="008830AE"/>
    <w:rsid w:val="00887841"/>
    <w:rsid w:val="008B2184"/>
    <w:rsid w:val="008B35A3"/>
    <w:rsid w:val="008C0164"/>
    <w:rsid w:val="008C2481"/>
    <w:rsid w:val="008D0FFF"/>
    <w:rsid w:val="008D5467"/>
    <w:rsid w:val="008E38DF"/>
    <w:rsid w:val="008F2AA1"/>
    <w:rsid w:val="008F438B"/>
    <w:rsid w:val="0090376C"/>
    <w:rsid w:val="00912699"/>
    <w:rsid w:val="009134B0"/>
    <w:rsid w:val="009166DB"/>
    <w:rsid w:val="00917CBE"/>
    <w:rsid w:val="00925166"/>
    <w:rsid w:val="009308D7"/>
    <w:rsid w:val="0094210A"/>
    <w:rsid w:val="00942ACE"/>
    <w:rsid w:val="00946BCA"/>
    <w:rsid w:val="00951266"/>
    <w:rsid w:val="00963A8E"/>
    <w:rsid w:val="0097204A"/>
    <w:rsid w:val="00972533"/>
    <w:rsid w:val="00973E09"/>
    <w:rsid w:val="0099093D"/>
    <w:rsid w:val="0099380E"/>
    <w:rsid w:val="009A214B"/>
    <w:rsid w:val="009B7E65"/>
    <w:rsid w:val="009C298E"/>
    <w:rsid w:val="009D4E3A"/>
    <w:rsid w:val="009E5E12"/>
    <w:rsid w:val="009E6644"/>
    <w:rsid w:val="009E7D9A"/>
    <w:rsid w:val="00A03FC7"/>
    <w:rsid w:val="00A1329E"/>
    <w:rsid w:val="00A1578D"/>
    <w:rsid w:val="00A168E1"/>
    <w:rsid w:val="00A20131"/>
    <w:rsid w:val="00A20CBB"/>
    <w:rsid w:val="00A26C9B"/>
    <w:rsid w:val="00A35362"/>
    <w:rsid w:val="00A503FF"/>
    <w:rsid w:val="00A5400D"/>
    <w:rsid w:val="00A54966"/>
    <w:rsid w:val="00A563A5"/>
    <w:rsid w:val="00A56A6B"/>
    <w:rsid w:val="00A62A9D"/>
    <w:rsid w:val="00A73704"/>
    <w:rsid w:val="00A84489"/>
    <w:rsid w:val="00A84BF2"/>
    <w:rsid w:val="00A91DBC"/>
    <w:rsid w:val="00AB0240"/>
    <w:rsid w:val="00AB633B"/>
    <w:rsid w:val="00AE1C87"/>
    <w:rsid w:val="00AE3815"/>
    <w:rsid w:val="00AF11BF"/>
    <w:rsid w:val="00B039BB"/>
    <w:rsid w:val="00B03BFB"/>
    <w:rsid w:val="00B041E2"/>
    <w:rsid w:val="00B07B5E"/>
    <w:rsid w:val="00B10394"/>
    <w:rsid w:val="00B10B52"/>
    <w:rsid w:val="00B12206"/>
    <w:rsid w:val="00B12D4B"/>
    <w:rsid w:val="00B26A19"/>
    <w:rsid w:val="00B50974"/>
    <w:rsid w:val="00B52B3D"/>
    <w:rsid w:val="00B52BFA"/>
    <w:rsid w:val="00B56A5D"/>
    <w:rsid w:val="00B6225A"/>
    <w:rsid w:val="00B62DD4"/>
    <w:rsid w:val="00B71356"/>
    <w:rsid w:val="00B85975"/>
    <w:rsid w:val="00B94453"/>
    <w:rsid w:val="00B953A2"/>
    <w:rsid w:val="00BB614D"/>
    <w:rsid w:val="00BB79EA"/>
    <w:rsid w:val="00BC6786"/>
    <w:rsid w:val="00BD0E0F"/>
    <w:rsid w:val="00BF78B6"/>
    <w:rsid w:val="00C03D32"/>
    <w:rsid w:val="00C14C49"/>
    <w:rsid w:val="00C358F7"/>
    <w:rsid w:val="00C37498"/>
    <w:rsid w:val="00C475F8"/>
    <w:rsid w:val="00C55AD7"/>
    <w:rsid w:val="00C624DC"/>
    <w:rsid w:val="00C6670C"/>
    <w:rsid w:val="00C938FD"/>
    <w:rsid w:val="00C94FA4"/>
    <w:rsid w:val="00CB1E06"/>
    <w:rsid w:val="00CB2016"/>
    <w:rsid w:val="00CC21B9"/>
    <w:rsid w:val="00CC51F2"/>
    <w:rsid w:val="00CC7973"/>
    <w:rsid w:val="00CD298D"/>
    <w:rsid w:val="00CD59ED"/>
    <w:rsid w:val="00CE2CF2"/>
    <w:rsid w:val="00CF1BB9"/>
    <w:rsid w:val="00D01CF3"/>
    <w:rsid w:val="00D01F1F"/>
    <w:rsid w:val="00D046BB"/>
    <w:rsid w:val="00D0591F"/>
    <w:rsid w:val="00D11DBB"/>
    <w:rsid w:val="00D21362"/>
    <w:rsid w:val="00D238E7"/>
    <w:rsid w:val="00D26FB3"/>
    <w:rsid w:val="00D2796E"/>
    <w:rsid w:val="00D31A22"/>
    <w:rsid w:val="00D516A8"/>
    <w:rsid w:val="00D540EC"/>
    <w:rsid w:val="00D5465E"/>
    <w:rsid w:val="00D577A5"/>
    <w:rsid w:val="00D615CC"/>
    <w:rsid w:val="00D62021"/>
    <w:rsid w:val="00D64143"/>
    <w:rsid w:val="00D7716D"/>
    <w:rsid w:val="00D811E4"/>
    <w:rsid w:val="00D85C42"/>
    <w:rsid w:val="00D93D39"/>
    <w:rsid w:val="00DD59BA"/>
    <w:rsid w:val="00DE4D0B"/>
    <w:rsid w:val="00DE501C"/>
    <w:rsid w:val="00DF2399"/>
    <w:rsid w:val="00DF7594"/>
    <w:rsid w:val="00E011E9"/>
    <w:rsid w:val="00E138B1"/>
    <w:rsid w:val="00E17B0B"/>
    <w:rsid w:val="00E21028"/>
    <w:rsid w:val="00E272DC"/>
    <w:rsid w:val="00E45718"/>
    <w:rsid w:val="00E5704F"/>
    <w:rsid w:val="00E64D72"/>
    <w:rsid w:val="00E74000"/>
    <w:rsid w:val="00E7560F"/>
    <w:rsid w:val="00E75B32"/>
    <w:rsid w:val="00E909DE"/>
    <w:rsid w:val="00E92192"/>
    <w:rsid w:val="00EA20EC"/>
    <w:rsid w:val="00EB1053"/>
    <w:rsid w:val="00EB551D"/>
    <w:rsid w:val="00EC4EC0"/>
    <w:rsid w:val="00EE3408"/>
    <w:rsid w:val="00EE4764"/>
    <w:rsid w:val="00F05B80"/>
    <w:rsid w:val="00F275E9"/>
    <w:rsid w:val="00F43056"/>
    <w:rsid w:val="00F44733"/>
    <w:rsid w:val="00F50D10"/>
    <w:rsid w:val="00F66635"/>
    <w:rsid w:val="00F735AA"/>
    <w:rsid w:val="00F740D2"/>
    <w:rsid w:val="00F74432"/>
    <w:rsid w:val="00F74E21"/>
    <w:rsid w:val="00F811AD"/>
    <w:rsid w:val="00F8209F"/>
    <w:rsid w:val="00F84C91"/>
    <w:rsid w:val="00F90764"/>
    <w:rsid w:val="00F91E99"/>
    <w:rsid w:val="00F950E2"/>
    <w:rsid w:val="00F96209"/>
    <w:rsid w:val="00F96FA9"/>
    <w:rsid w:val="00FB4D06"/>
    <w:rsid w:val="00FC1435"/>
    <w:rsid w:val="00FC77DC"/>
    <w:rsid w:val="00FD0311"/>
    <w:rsid w:val="00FD5383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16DC5"/>
  <w15:docId w15:val="{EA2C2D44-3AF6-4F8B-AC4D-48CA3B38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974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B50974"/>
    <w:pPr>
      <w:keepNext/>
      <w:numPr>
        <w:numId w:val="1"/>
      </w:numPr>
      <w:jc w:val="center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B50974"/>
    <w:pPr>
      <w:keepNext/>
      <w:numPr>
        <w:ilvl w:val="1"/>
        <w:numId w:val="1"/>
      </w:numPr>
      <w:outlineLvl w:val="1"/>
    </w:pPr>
    <w:rPr>
      <w:i/>
      <w:i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50974"/>
    <w:rPr>
      <w:rFonts w:ascii="Times New Roman" w:hAnsi="Times New Roman" w:cs="Times New Roman"/>
      <w:b w:val="0"/>
      <w:i w:val="0"/>
      <w:sz w:val="24"/>
    </w:rPr>
  </w:style>
  <w:style w:type="character" w:customStyle="1" w:styleId="WW8Num3z0">
    <w:name w:val="WW8Num3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4z0">
    <w:name w:val="WW8Num4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4z1">
    <w:name w:val="WW8Num4z1"/>
    <w:rsid w:val="00B50974"/>
    <w:rPr>
      <w:rFonts w:ascii="Symbol" w:hAnsi="Symbol" w:cs="Symbol"/>
    </w:rPr>
  </w:style>
  <w:style w:type="character" w:customStyle="1" w:styleId="WW8Num6z0">
    <w:name w:val="WW8Num6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7z0">
    <w:name w:val="WW8Num7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8z0">
    <w:name w:val="WW8Num8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12z0">
    <w:name w:val="WW8Num12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3z0">
    <w:name w:val="WW8Num13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5z0">
    <w:name w:val="WW8Num15z0"/>
    <w:rsid w:val="00B50974"/>
    <w:rPr>
      <w:rFonts w:ascii="Symbol" w:hAnsi="Symbol" w:cs="Times New Roman"/>
    </w:rPr>
  </w:style>
  <w:style w:type="character" w:customStyle="1" w:styleId="WW8Num16z0">
    <w:name w:val="WW8Num16z0"/>
    <w:rsid w:val="00B50974"/>
    <w:rPr>
      <w:rFonts w:ascii="Symbol" w:eastAsia="Times New Roman" w:hAnsi="Symbol" w:cs="Times New Roman"/>
    </w:rPr>
  </w:style>
  <w:style w:type="character" w:customStyle="1" w:styleId="WW8Num17z0">
    <w:name w:val="WW8Num17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8z0">
    <w:name w:val="WW8Num18z0"/>
    <w:rsid w:val="00B50974"/>
    <w:rPr>
      <w:rFonts w:ascii="Symbol" w:eastAsia="Times New Roman" w:hAnsi="Symbol" w:cs="Times New Roman"/>
    </w:rPr>
  </w:style>
  <w:style w:type="character" w:customStyle="1" w:styleId="WW8Num19z0">
    <w:name w:val="WW8Num19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0z0">
    <w:name w:val="WW8Num20z0"/>
    <w:rsid w:val="00B50974"/>
    <w:rPr>
      <w:b w:val="0"/>
    </w:rPr>
  </w:style>
  <w:style w:type="character" w:customStyle="1" w:styleId="WW8Num21z0">
    <w:name w:val="WW8Num2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3z0">
    <w:name w:val="WW8Num23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5z0">
    <w:name w:val="WW8Num25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7z0">
    <w:name w:val="WW8Num27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8z0">
    <w:name w:val="WW8Num28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1z0">
    <w:name w:val="WW8Num3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2z0">
    <w:name w:val="WW8Num32z0"/>
    <w:rsid w:val="00B50974"/>
    <w:rPr>
      <w:rFonts w:ascii="Symbol" w:hAnsi="Symbol" w:cs="OpenSymbol"/>
    </w:rPr>
  </w:style>
  <w:style w:type="character" w:customStyle="1" w:styleId="WW8Num34z0">
    <w:name w:val="WW8Num34z0"/>
    <w:rsid w:val="00B50974"/>
    <w:rPr>
      <w:rFonts w:ascii="Symbol" w:hAnsi="Symbol" w:cs="OpenSymbol"/>
    </w:rPr>
  </w:style>
  <w:style w:type="character" w:customStyle="1" w:styleId="WW8Num35z0">
    <w:name w:val="WW8Num35z0"/>
    <w:rsid w:val="00B50974"/>
    <w:rPr>
      <w:rFonts w:ascii="Symbol" w:hAnsi="Symbol" w:cs="OpenSymbol"/>
    </w:rPr>
  </w:style>
  <w:style w:type="character" w:customStyle="1" w:styleId="WW8Num36z0">
    <w:name w:val="WW8Num36z0"/>
    <w:rsid w:val="00B50974"/>
    <w:rPr>
      <w:rFonts w:ascii="Symbol" w:hAnsi="Symbol" w:cs="OpenSymbol"/>
    </w:rPr>
  </w:style>
  <w:style w:type="character" w:customStyle="1" w:styleId="WW8Num36z1">
    <w:name w:val="WW8Num36z1"/>
    <w:rsid w:val="00B50974"/>
    <w:rPr>
      <w:rFonts w:ascii="OpenSymbol" w:hAnsi="OpenSymbol" w:cs="OpenSymbol"/>
    </w:rPr>
  </w:style>
  <w:style w:type="character" w:customStyle="1" w:styleId="WW8Num1z0">
    <w:name w:val="WW8Num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z1">
    <w:name w:val="WW8Num3z1"/>
    <w:rsid w:val="00B50974"/>
    <w:rPr>
      <w:rFonts w:ascii="Symbol" w:hAnsi="Symbol" w:cs="Symbol"/>
    </w:rPr>
  </w:style>
  <w:style w:type="character" w:customStyle="1" w:styleId="WW8Num5z0">
    <w:name w:val="WW8Num5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12z1">
    <w:name w:val="WW8Num12z1"/>
    <w:rsid w:val="00B50974"/>
    <w:rPr>
      <w:rFonts w:ascii="Times New Roman" w:hAnsi="Times New Roman" w:cs="Times New Roman"/>
      <w:b w:val="0"/>
      <w:i w:val="0"/>
      <w:sz w:val="24"/>
    </w:rPr>
  </w:style>
  <w:style w:type="character" w:customStyle="1" w:styleId="WW8Num15z1">
    <w:name w:val="WW8Num15z1"/>
    <w:rsid w:val="00B5097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B50974"/>
    <w:rPr>
      <w:rFonts w:ascii="Courier New" w:hAnsi="Courier New" w:cs="Courier New"/>
    </w:rPr>
  </w:style>
  <w:style w:type="character" w:customStyle="1" w:styleId="WW8Num16z2">
    <w:name w:val="WW8Num16z2"/>
    <w:rsid w:val="00B50974"/>
    <w:rPr>
      <w:rFonts w:ascii="Wingdings" w:hAnsi="Wingdings" w:cs="Wingdings"/>
    </w:rPr>
  </w:style>
  <w:style w:type="character" w:customStyle="1" w:styleId="WW8Num16z3">
    <w:name w:val="WW8Num16z3"/>
    <w:rsid w:val="00B50974"/>
    <w:rPr>
      <w:rFonts w:ascii="Symbol" w:hAnsi="Symbol" w:cs="Symbol"/>
    </w:rPr>
  </w:style>
  <w:style w:type="character" w:customStyle="1" w:styleId="WW8Num18z1">
    <w:name w:val="WW8Num18z1"/>
    <w:rsid w:val="00B50974"/>
    <w:rPr>
      <w:rFonts w:ascii="Courier New" w:hAnsi="Courier New" w:cs="Courier New"/>
    </w:rPr>
  </w:style>
  <w:style w:type="character" w:customStyle="1" w:styleId="WW8Num18z2">
    <w:name w:val="WW8Num18z2"/>
    <w:rsid w:val="00B50974"/>
    <w:rPr>
      <w:rFonts w:ascii="Wingdings" w:hAnsi="Wingdings" w:cs="Wingdings"/>
    </w:rPr>
  </w:style>
  <w:style w:type="character" w:customStyle="1" w:styleId="WW8Num18z3">
    <w:name w:val="WW8Num18z3"/>
    <w:rsid w:val="00B50974"/>
    <w:rPr>
      <w:rFonts w:ascii="Symbol" w:hAnsi="Symbol" w:cs="Symbol"/>
    </w:rPr>
  </w:style>
  <w:style w:type="character" w:customStyle="1" w:styleId="WW8Num21z1">
    <w:name w:val="WW8Num21z1"/>
    <w:rsid w:val="00B50974"/>
    <w:rPr>
      <w:rFonts w:ascii="Symbol" w:hAnsi="Symbol" w:cs="Symbol"/>
    </w:rPr>
  </w:style>
  <w:style w:type="character" w:customStyle="1" w:styleId="WW8Num22z0">
    <w:name w:val="WW8Num22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9z0">
    <w:name w:val="WW8Num29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0z0">
    <w:name w:val="WW8Num30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3z0">
    <w:name w:val="WW8Num33z0"/>
    <w:rsid w:val="00B50974"/>
    <w:rPr>
      <w:rFonts w:ascii="Times New Roman" w:hAnsi="Times New Roman" w:cs="Times New Roman"/>
      <w:b w:val="0"/>
      <w:i w:val="0"/>
      <w:sz w:val="20"/>
    </w:rPr>
  </w:style>
  <w:style w:type="character" w:styleId="Numerstrony">
    <w:name w:val="page number"/>
    <w:basedOn w:val="Domylnaczcionkaakapitu"/>
    <w:semiHidden/>
    <w:rsid w:val="00B50974"/>
  </w:style>
  <w:style w:type="character" w:styleId="Hipercze">
    <w:name w:val="Hyperlink"/>
    <w:basedOn w:val="Domylnaczcionkaakapitu"/>
    <w:semiHidden/>
    <w:rsid w:val="00B50974"/>
    <w:rPr>
      <w:color w:val="0000FF"/>
      <w:u w:val="single"/>
    </w:rPr>
  </w:style>
  <w:style w:type="character" w:styleId="Pogrubienie">
    <w:name w:val="Strong"/>
    <w:qFormat/>
    <w:rsid w:val="00B50974"/>
    <w:rPr>
      <w:sz w:val="20"/>
    </w:rPr>
  </w:style>
  <w:style w:type="character" w:customStyle="1" w:styleId="Symbolewypunktowania">
    <w:name w:val="Symbole wypunktowania"/>
    <w:rsid w:val="00B5097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50974"/>
  </w:style>
  <w:style w:type="paragraph" w:styleId="Nagwek">
    <w:name w:val="header"/>
    <w:basedOn w:val="Normalny"/>
    <w:next w:val="Tekstpodstawowy"/>
    <w:semiHidden/>
    <w:rsid w:val="00B50974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B50974"/>
    <w:pPr>
      <w:jc w:val="both"/>
    </w:pPr>
    <w:rPr>
      <w:b/>
      <w:bCs/>
      <w:u w:val="single"/>
    </w:rPr>
  </w:style>
  <w:style w:type="paragraph" w:styleId="Lista">
    <w:name w:val="List"/>
    <w:basedOn w:val="Tekstpodstawowy"/>
    <w:semiHidden/>
    <w:rsid w:val="00B50974"/>
    <w:rPr>
      <w:rFonts w:cs="Mangal"/>
    </w:rPr>
  </w:style>
  <w:style w:type="paragraph" w:styleId="Podpis">
    <w:name w:val="Signature"/>
    <w:basedOn w:val="Normalny"/>
    <w:semiHidden/>
    <w:rsid w:val="00B5097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50974"/>
    <w:pPr>
      <w:suppressLineNumbers/>
    </w:pPr>
    <w:rPr>
      <w:rFonts w:cs="Mangal"/>
    </w:rPr>
  </w:style>
  <w:style w:type="paragraph" w:styleId="Adresnakopercie">
    <w:name w:val="envelope address"/>
    <w:basedOn w:val="Normalny"/>
    <w:semiHidden/>
    <w:rsid w:val="00B50974"/>
    <w:pPr>
      <w:ind w:left="2880"/>
    </w:pPr>
    <w:rPr>
      <w:sz w:val="28"/>
    </w:rPr>
  </w:style>
  <w:style w:type="paragraph" w:styleId="Adreszwrotnynakopercie">
    <w:name w:val="envelope return"/>
    <w:basedOn w:val="Normalny"/>
    <w:semiHidden/>
    <w:rsid w:val="00B50974"/>
  </w:style>
  <w:style w:type="paragraph" w:styleId="Tytu">
    <w:name w:val="Title"/>
    <w:basedOn w:val="Normalny"/>
    <w:next w:val="Podtytu"/>
    <w:qFormat/>
    <w:rsid w:val="00B50974"/>
    <w:pPr>
      <w:jc w:val="center"/>
    </w:pPr>
    <w:rPr>
      <w:b/>
      <w:bCs/>
      <w:u w:val="single"/>
    </w:rPr>
  </w:style>
  <w:style w:type="paragraph" w:styleId="Podtytu">
    <w:name w:val="Subtitle"/>
    <w:basedOn w:val="Nagwek"/>
    <w:next w:val="Tekstpodstawowy"/>
    <w:qFormat/>
    <w:rsid w:val="00B50974"/>
    <w:pPr>
      <w:jc w:val="center"/>
    </w:pPr>
    <w:rPr>
      <w:i/>
      <w:iCs/>
    </w:rPr>
  </w:style>
  <w:style w:type="paragraph" w:styleId="Tekstpodstawowywcity">
    <w:name w:val="Body Text Indent"/>
    <w:basedOn w:val="Normalny"/>
    <w:semiHidden/>
    <w:rsid w:val="00B50974"/>
    <w:pPr>
      <w:ind w:left="708"/>
      <w:jc w:val="both"/>
    </w:pPr>
  </w:style>
  <w:style w:type="paragraph" w:styleId="Stopka">
    <w:name w:val="footer"/>
    <w:basedOn w:val="Normalny"/>
    <w:semiHidden/>
    <w:rsid w:val="00B5097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5097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rsid w:val="00B50974"/>
    <w:pPr>
      <w:ind w:left="851" w:hanging="14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B50974"/>
    <w:pPr>
      <w:ind w:left="1134" w:hanging="425"/>
      <w:jc w:val="both"/>
    </w:pPr>
    <w:rPr>
      <w:sz w:val="20"/>
    </w:rPr>
  </w:style>
  <w:style w:type="paragraph" w:customStyle="1" w:styleId="Zawartoramki">
    <w:name w:val="Zawartość ramki"/>
    <w:basedOn w:val="Tekstpodstawowy"/>
    <w:rsid w:val="00B50974"/>
  </w:style>
  <w:style w:type="paragraph" w:styleId="Akapitzlist">
    <w:name w:val="List Paragraph"/>
    <w:basedOn w:val="Normalny"/>
    <w:uiPriority w:val="34"/>
    <w:qFormat/>
    <w:rsid w:val="006E48EF"/>
    <w:pPr>
      <w:ind w:left="720"/>
      <w:contextualSpacing/>
    </w:pPr>
  </w:style>
  <w:style w:type="table" w:styleId="Tabela-Siatka">
    <w:name w:val="Table Grid"/>
    <w:basedOn w:val="Standardowy"/>
    <w:uiPriority w:val="59"/>
    <w:rsid w:val="00AE3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200027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gotowie.bielsko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CA25-5E9F-4B4F-9B6B-A3BF6E19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4364</Words>
  <Characters>26184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POGOTOWIE RATUNKOWE WE WROCŁAWIU</vt:lpstr>
    </vt:vector>
  </TitlesOfParts>
  <Company/>
  <LinksUpToDate>false</LinksUpToDate>
  <CharactersWithSpaces>30488</CharactersWithSpaces>
  <SharedDoc>false</SharedDoc>
  <HLinks>
    <vt:vector size="6" baseType="variant">
      <vt:variant>
        <vt:i4>1966164</vt:i4>
      </vt:variant>
      <vt:variant>
        <vt:i4>0</vt:i4>
      </vt:variant>
      <vt:variant>
        <vt:i4>0</vt:i4>
      </vt:variant>
      <vt:variant>
        <vt:i4>5</vt:i4>
      </vt:variant>
      <vt:variant>
        <vt:lpwstr>http://www.pogotowie.bielsko.pl/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POGOTOWIE RATUNKOWE WE WROCŁAWIU</dc:title>
  <dc:creator>prnoek</dc:creator>
  <cp:lastModifiedBy>Anita Sajdak</cp:lastModifiedBy>
  <cp:revision>36</cp:revision>
  <cp:lastPrinted>2022-12-02T12:13:00Z</cp:lastPrinted>
  <dcterms:created xsi:type="dcterms:W3CDTF">2020-06-08T09:46:00Z</dcterms:created>
  <dcterms:modified xsi:type="dcterms:W3CDTF">2023-12-11T11:42:00Z</dcterms:modified>
</cp:coreProperties>
</file>