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B186F" w14:textId="6106275F" w:rsidR="00966E14" w:rsidRDefault="00BE526B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  <w:t>FORMULARZ OFERTOWY</w:t>
      </w:r>
    </w:p>
    <w:p w14:paraId="44215D60" w14:textId="5A3D8255" w:rsidR="00FF4274" w:rsidRDefault="00FF4274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  <w:t>PAKIET NR 1</w:t>
      </w:r>
    </w:p>
    <w:p w14:paraId="2CB508DB" w14:textId="77777777" w:rsidR="00FC1870" w:rsidRPr="00A60939" w:rsidRDefault="00FC1870" w:rsidP="00966E14">
      <w:pPr>
        <w:snapToGrid w:val="0"/>
        <w:spacing w:before="57" w:after="0" w:line="276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val="de-DE" w:eastAsia="pl-PL"/>
        </w:rPr>
      </w:pPr>
    </w:p>
    <w:p w14:paraId="79F86F0B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A60939">
        <w:rPr>
          <w:rStyle w:val="Odwoanieprzypisudolnego"/>
          <w:rFonts w:ascii="Arial" w:eastAsia="Times New Roman" w:hAnsi="Arial" w:cs="Arial"/>
          <w:sz w:val="20"/>
          <w:szCs w:val="20"/>
          <w:lang w:val="de-DE" w:eastAsia="pl-PL"/>
        </w:rPr>
        <w:footnoteReference w:id="1"/>
      </w: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</w:t>
      </w:r>
    </w:p>
    <w:p w14:paraId="4AC8FB39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1B5A87DC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F40A6C">
        <w:rPr>
          <w:rFonts w:ascii="Arial" w:eastAsia="Times New Roman" w:hAnsi="Arial" w:cs="Arial"/>
          <w:sz w:val="20"/>
          <w:szCs w:val="20"/>
          <w:lang w:val="en-US" w:eastAsia="pl-PL"/>
        </w:rPr>
        <w:t>Adres</w:t>
      </w: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:………………………………………………………………………………………………………………</w:t>
      </w:r>
    </w:p>
    <w:p w14:paraId="7B1AC7B4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07BCC879" w14:textId="100EE44F" w:rsidR="00FF4274" w:rsidRDefault="00FF427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>NIP:…………………………………………………………………………………</w:t>
      </w:r>
      <w:r w:rsidR="00622D09">
        <w:rPr>
          <w:rFonts w:ascii="Arial" w:eastAsia="Times New Roman" w:hAnsi="Arial" w:cs="Arial"/>
          <w:sz w:val="20"/>
          <w:szCs w:val="20"/>
          <w:lang w:val="de-DE" w:eastAsia="pl-PL"/>
        </w:rPr>
        <w:t>………….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</w:t>
      </w:r>
    </w:p>
    <w:p w14:paraId="14719775" w14:textId="64CC24B1" w:rsidR="00622D09" w:rsidRDefault="00622D09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06A87531" w14:textId="704FB510" w:rsidR="00622D09" w:rsidRDefault="00622D09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622D09">
        <w:rPr>
          <w:rFonts w:ascii="Arial" w:eastAsia="Times New Roman" w:hAnsi="Arial" w:cs="Arial"/>
          <w:sz w:val="20"/>
          <w:szCs w:val="20"/>
          <w:lang w:val="de-DE" w:eastAsia="pl-PL"/>
        </w:rPr>
        <w:t>REGON:………………………………………………………………………………………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…….</w:t>
      </w:r>
      <w:r w:rsidRPr="00622D09">
        <w:rPr>
          <w:rFonts w:ascii="Arial" w:eastAsia="Times New Roman" w:hAnsi="Arial" w:cs="Arial"/>
          <w:sz w:val="20"/>
          <w:szCs w:val="20"/>
          <w:lang w:val="de-DE" w:eastAsia="pl-PL"/>
        </w:rPr>
        <w:t>………………</w:t>
      </w:r>
    </w:p>
    <w:p w14:paraId="359EA82D" w14:textId="77777777" w:rsidR="00FF4274" w:rsidRDefault="00FF427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4D6C3ADA" w14:textId="7063897E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Tel. …………………………………………………………………………………………………………...........</w:t>
      </w:r>
    </w:p>
    <w:p w14:paraId="4C1A9DC7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3423BA4E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Fax ………………………………………………………………………………………………………………….</w:t>
      </w:r>
    </w:p>
    <w:p w14:paraId="59AF0219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29F06907" w14:textId="77777777" w:rsidR="00966E14" w:rsidRDefault="00966E14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A60939">
        <w:rPr>
          <w:rFonts w:ascii="Arial" w:eastAsia="Times New Roman" w:hAnsi="Arial" w:cs="Arial"/>
          <w:sz w:val="20"/>
          <w:szCs w:val="20"/>
          <w:lang w:val="de-DE" w:eastAsia="pl-PL"/>
        </w:rPr>
        <w:t>e-mail ……………………………………………………………………………………………………………….</w:t>
      </w:r>
    </w:p>
    <w:p w14:paraId="06F9F342" w14:textId="77777777" w:rsidR="009A5191" w:rsidRDefault="009A5191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3DF5E9EB" w14:textId="77777777" w:rsidR="009A5191" w:rsidRPr="00A60939" w:rsidRDefault="009A5191" w:rsidP="00966E14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9A5191">
        <w:rPr>
          <w:rFonts w:ascii="Arial" w:eastAsia="Times New Roman" w:hAnsi="Arial" w:cs="Arial"/>
          <w:sz w:val="20"/>
          <w:szCs w:val="20"/>
          <w:lang w:eastAsia="pl-PL"/>
        </w:rPr>
        <w:t xml:space="preserve">Adres Elektronicznej Skrzynki Podawczej (ESP) na </w:t>
      </w:r>
      <w:proofErr w:type="spellStart"/>
      <w:r w:rsidRPr="009A5191">
        <w:rPr>
          <w:rFonts w:ascii="Arial" w:eastAsia="Times New Roman" w:hAnsi="Arial" w:cs="Arial"/>
          <w:sz w:val="20"/>
          <w:szCs w:val="20"/>
          <w:lang w:eastAsia="pl-PL"/>
        </w:rPr>
        <w:t>ePUAP</w:t>
      </w:r>
      <w:proofErr w:type="spellEnd"/>
      <w:r w:rsidRPr="009A5191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………………………………………………..</w:t>
      </w:r>
    </w:p>
    <w:p w14:paraId="1E1BA607" w14:textId="77777777" w:rsidR="009A5191" w:rsidRDefault="009A5191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BD233A" w14:textId="77777777" w:rsidR="00966E14" w:rsidRPr="00A60939" w:rsidRDefault="00966E14" w:rsidP="00966E14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0939">
        <w:rPr>
          <w:rFonts w:ascii="Arial" w:eastAsia="Times New Roman" w:hAnsi="Arial" w:cs="Arial"/>
          <w:sz w:val="20"/>
          <w:szCs w:val="20"/>
          <w:lang w:eastAsia="pl-PL"/>
        </w:rPr>
        <w:t>Osoba odpowiedzialna za kontakt z Zamawiającym: .................…………………………………………….</w:t>
      </w:r>
    </w:p>
    <w:p w14:paraId="63FD22E3" w14:textId="77777777" w:rsidR="00966E14" w:rsidRPr="00A60939" w:rsidRDefault="00966E14" w:rsidP="00966E14">
      <w:pPr>
        <w:snapToGrid w:val="0"/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lang w:val="de-DE" w:eastAsia="pl-PL"/>
        </w:rPr>
      </w:pPr>
    </w:p>
    <w:p w14:paraId="01304EDD" w14:textId="5C84160D" w:rsidR="00966E14" w:rsidRPr="00366E1D" w:rsidRDefault="00966E14" w:rsidP="00366E1D">
      <w:pPr>
        <w:spacing w:after="121"/>
        <w:jc w:val="both"/>
        <w:rPr>
          <w:rFonts w:ascii="Arial" w:hAnsi="Arial" w:cs="Arial"/>
          <w:b/>
          <w:sz w:val="20"/>
          <w:szCs w:val="20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W odpowiedzi na ogłoszenie dotyczące</w:t>
      </w:r>
      <w:r w:rsidR="003E687C"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67DFC">
        <w:rPr>
          <w:rFonts w:ascii="Arial" w:eastAsia="Times New Roman" w:hAnsi="Arial" w:cs="Arial"/>
          <w:sz w:val="20"/>
          <w:szCs w:val="20"/>
          <w:lang w:eastAsia="pl-PL"/>
        </w:rPr>
        <w:t xml:space="preserve">postępowania o udzielenie zamówienia prowadzonego w trybie podstawowym bez </w:t>
      </w:r>
      <w:r w:rsidR="004229CD">
        <w:rPr>
          <w:rFonts w:ascii="Arial" w:eastAsia="Times New Roman" w:hAnsi="Arial" w:cs="Arial"/>
          <w:sz w:val="20"/>
          <w:szCs w:val="20"/>
          <w:lang w:eastAsia="pl-PL"/>
        </w:rPr>
        <w:t xml:space="preserve">przeprowadzenia </w:t>
      </w:r>
      <w:r w:rsidR="00567DFC">
        <w:rPr>
          <w:rFonts w:ascii="Arial" w:eastAsia="Times New Roman" w:hAnsi="Arial" w:cs="Arial"/>
          <w:sz w:val="20"/>
          <w:szCs w:val="20"/>
          <w:lang w:eastAsia="pl-PL"/>
        </w:rPr>
        <w:t xml:space="preserve">negocjacji </w:t>
      </w:r>
      <w:r w:rsidR="003E687C"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pn. </w:t>
      </w:r>
      <w:r w:rsidR="00235153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34812971"/>
      <w:r w:rsidR="00366E1D" w:rsidRPr="00366E1D">
        <w:rPr>
          <w:rFonts w:ascii="Arial" w:hAnsi="Arial" w:cs="Arial"/>
          <w:b/>
          <w:sz w:val="20"/>
          <w:szCs w:val="20"/>
        </w:rPr>
        <w:t xml:space="preserve">Dostawa </w:t>
      </w:r>
      <w:r w:rsidR="00366E1D">
        <w:rPr>
          <w:rFonts w:ascii="Arial" w:hAnsi="Arial" w:cs="Arial"/>
          <w:b/>
          <w:sz w:val="20"/>
          <w:szCs w:val="20"/>
        </w:rPr>
        <w:t xml:space="preserve">sprzętu jednorazowego użytku </w:t>
      </w:r>
      <w:r w:rsidR="00366E1D" w:rsidRPr="00366E1D">
        <w:rPr>
          <w:rFonts w:ascii="Arial" w:hAnsi="Arial" w:cs="Arial"/>
          <w:b/>
          <w:sz w:val="20"/>
          <w:szCs w:val="20"/>
        </w:rPr>
        <w:t xml:space="preserve">dla  Bielskiego Pogotowia Ratunkowego </w:t>
      </w:r>
      <w:bookmarkEnd w:id="0"/>
      <w:r w:rsidR="00FF4274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235153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="003E687C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numer </w:t>
      </w:r>
      <w:r w:rsidR="00366E1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sprawy</w:t>
      </w:r>
      <w:r w:rsidR="003E687C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  <w:r w:rsidR="00597A9B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66E1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3/D/ZP/2021</w:t>
      </w:r>
      <w:r w:rsidR="006B53BD" w:rsidRPr="00366E1D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354E1315" w14:textId="77777777" w:rsidR="00966E14" w:rsidRPr="001D1CA5" w:rsidRDefault="00966E14" w:rsidP="00966E1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A2E980" w14:textId="2E35E1DE" w:rsidR="004F2B19" w:rsidRDefault="00966E14" w:rsidP="00FF4274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na następujących zasadach:</w:t>
      </w:r>
    </w:p>
    <w:p w14:paraId="6426CA8E" w14:textId="77777777" w:rsidR="00FF4274" w:rsidRPr="00FF4274" w:rsidRDefault="00FF4274" w:rsidP="00FF4274">
      <w:pPr>
        <w:snapToGrid w:val="0"/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534356" w14:textId="1858F580" w:rsidR="00BF383A" w:rsidRPr="00707A6F" w:rsidRDefault="00BF383A" w:rsidP="00366E1D">
      <w:pPr>
        <w:pStyle w:val="Akapitzlist"/>
        <w:numPr>
          <w:ilvl w:val="1"/>
          <w:numId w:val="7"/>
        </w:numPr>
        <w:snapToGrid w:val="0"/>
        <w:spacing w:line="276" w:lineRule="auto"/>
        <w:ind w:left="567" w:hanging="567"/>
        <w:jc w:val="both"/>
        <w:rPr>
          <w:rFonts w:ascii="Arial" w:hAnsi="Arial" w:cs="Arial"/>
          <w:u w:val="single"/>
        </w:rPr>
      </w:pPr>
      <w:r w:rsidRPr="00707A6F">
        <w:rPr>
          <w:rFonts w:ascii="Arial" w:hAnsi="Arial" w:cs="Arial"/>
        </w:rPr>
        <w:t xml:space="preserve">Cena ofertowa </w:t>
      </w:r>
      <w:r w:rsidR="00A0678C" w:rsidRPr="00707A6F">
        <w:rPr>
          <w:rFonts w:ascii="Arial" w:hAnsi="Arial" w:cs="Arial"/>
        </w:rPr>
        <w:t xml:space="preserve">za </w:t>
      </w:r>
      <w:r w:rsidR="00805E8C" w:rsidRPr="00707A6F">
        <w:rPr>
          <w:rFonts w:ascii="Arial" w:hAnsi="Arial" w:cs="Arial"/>
        </w:rPr>
        <w:t>wykonanie przedmiotu zamówienia</w:t>
      </w:r>
      <w:r w:rsidR="004F2B19" w:rsidRPr="00707A6F">
        <w:rPr>
          <w:rFonts w:ascii="Arial" w:hAnsi="Arial" w:cs="Arial"/>
        </w:rPr>
        <w:t xml:space="preserve"> w </w:t>
      </w:r>
      <w:r w:rsidR="00622D09">
        <w:rPr>
          <w:rFonts w:ascii="Arial" w:hAnsi="Arial" w:cs="Arial"/>
        </w:rPr>
        <w:t>„</w:t>
      </w:r>
      <w:r w:rsidR="00707A6F" w:rsidRPr="00FF4274">
        <w:rPr>
          <w:rFonts w:ascii="Arial" w:hAnsi="Arial" w:cs="Arial"/>
          <w:b/>
          <w:bCs/>
        </w:rPr>
        <w:t>Pakiecie</w:t>
      </w:r>
      <w:r w:rsidR="004F2B19" w:rsidRPr="00FF4274">
        <w:rPr>
          <w:rFonts w:ascii="Arial" w:hAnsi="Arial" w:cs="Arial"/>
          <w:b/>
          <w:bCs/>
        </w:rPr>
        <w:t xml:space="preserve"> </w:t>
      </w:r>
      <w:r w:rsidR="004F2B19" w:rsidRPr="00622D09">
        <w:rPr>
          <w:rFonts w:ascii="Arial" w:hAnsi="Arial" w:cs="Arial"/>
          <w:b/>
          <w:bCs/>
        </w:rPr>
        <w:t xml:space="preserve">nr 1 </w:t>
      </w:r>
      <w:r w:rsidR="00FF4274" w:rsidRPr="00622D09">
        <w:rPr>
          <w:rFonts w:ascii="Arial" w:hAnsi="Arial" w:cs="Arial"/>
          <w:b/>
          <w:bCs/>
        </w:rPr>
        <w:t>zamówienia</w:t>
      </w:r>
      <w:r w:rsidR="00541A62" w:rsidRPr="00622D09">
        <w:rPr>
          <w:rFonts w:ascii="Arial" w:hAnsi="Arial" w:cs="Arial"/>
          <w:b/>
          <w:bCs/>
        </w:rPr>
        <w:t xml:space="preserve"> - </w:t>
      </w:r>
      <w:r w:rsidR="00366E1D" w:rsidRPr="00366E1D">
        <w:rPr>
          <w:rFonts w:ascii="Arial" w:hAnsi="Arial" w:cs="Arial"/>
          <w:b/>
          <w:bCs/>
        </w:rPr>
        <w:t xml:space="preserve">strzykawki, igły, </w:t>
      </w:r>
      <w:proofErr w:type="spellStart"/>
      <w:r w:rsidR="00366E1D" w:rsidRPr="00366E1D">
        <w:rPr>
          <w:rFonts w:ascii="Arial" w:hAnsi="Arial" w:cs="Arial"/>
          <w:b/>
          <w:bCs/>
        </w:rPr>
        <w:t>venflony</w:t>
      </w:r>
      <w:proofErr w:type="spellEnd"/>
      <w:r w:rsidR="00622D09" w:rsidRPr="00622D09">
        <w:rPr>
          <w:rFonts w:ascii="Arial" w:hAnsi="Arial" w:cs="Arial"/>
          <w:b/>
          <w:bCs/>
        </w:rPr>
        <w:t>”,</w:t>
      </w:r>
      <w:r w:rsidR="009A5191" w:rsidRPr="00622D09">
        <w:rPr>
          <w:rFonts w:ascii="Arial" w:hAnsi="Arial" w:cs="Arial"/>
          <w:b/>
          <w:bCs/>
        </w:rPr>
        <w:t xml:space="preserve"> </w:t>
      </w:r>
      <w:r w:rsidR="009A5191" w:rsidRPr="00707A6F">
        <w:rPr>
          <w:rFonts w:ascii="Arial" w:hAnsi="Arial" w:cs="Arial"/>
        </w:rPr>
        <w:t>obliczona zgodnie z</w:t>
      </w:r>
      <w:r w:rsidR="00622D09">
        <w:rPr>
          <w:rFonts w:ascii="Arial" w:hAnsi="Arial" w:cs="Arial"/>
        </w:rPr>
        <w:t> </w:t>
      </w:r>
      <w:r w:rsidR="004F2B19" w:rsidRPr="00707A6F">
        <w:rPr>
          <w:rFonts w:ascii="Arial" w:hAnsi="Arial" w:cs="Arial"/>
        </w:rPr>
        <w:t>Formularzem cenowym</w:t>
      </w:r>
      <w:r w:rsidR="009A5191" w:rsidRPr="00707A6F">
        <w:rPr>
          <w:rFonts w:ascii="Arial" w:hAnsi="Arial" w:cs="Arial"/>
        </w:rPr>
        <w:t xml:space="preserve"> </w:t>
      </w:r>
      <w:r w:rsidRPr="00707A6F">
        <w:rPr>
          <w:rFonts w:ascii="Arial" w:hAnsi="Arial" w:cs="Arial"/>
        </w:rPr>
        <w:t>wynosi:</w:t>
      </w:r>
    </w:p>
    <w:p w14:paraId="314B10DC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 xml:space="preserve">brutto:.....................................................................................................................................................zł, </w:t>
      </w:r>
    </w:p>
    <w:p w14:paraId="27D2A0DD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słownie:.....................................................................................................................................................</w:t>
      </w:r>
    </w:p>
    <w:p w14:paraId="56720910" w14:textId="77777777" w:rsidR="00BF383A" w:rsidRPr="001D1CA5" w:rsidRDefault="00BF383A" w:rsidP="00BF383A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netto: ………………................................................................................................................</w:t>
      </w:r>
      <w:r w:rsidR="001012F6">
        <w:rPr>
          <w:rFonts w:ascii="Arial" w:hAnsi="Arial" w:cs="Arial"/>
        </w:rPr>
        <w:t>..........</w:t>
      </w:r>
      <w:r w:rsidRPr="001D1CA5">
        <w:rPr>
          <w:rFonts w:ascii="Arial" w:hAnsi="Arial" w:cs="Arial"/>
        </w:rPr>
        <w:t xml:space="preserve">..... zł, </w:t>
      </w:r>
    </w:p>
    <w:p w14:paraId="6FD28F4A" w14:textId="77777777" w:rsidR="00057970" w:rsidRDefault="00BF383A" w:rsidP="00567DFC">
      <w:pPr>
        <w:pStyle w:val="Akapitzlist"/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1D1CA5">
        <w:rPr>
          <w:rFonts w:ascii="Arial" w:hAnsi="Arial" w:cs="Arial"/>
        </w:rPr>
        <w:t>słownie: …………………………………….…………………....…………………………………………...……,</w:t>
      </w:r>
    </w:p>
    <w:p w14:paraId="072E235A" w14:textId="77777777" w:rsidR="00FF4274" w:rsidRDefault="00FF4274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CFF9F9" w14:textId="13F70958" w:rsidR="004F2B19" w:rsidRDefault="006B32E0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Powyższa cena zawiera</w:t>
      </w:r>
      <w:r w:rsidRPr="006B32E0">
        <w:rPr>
          <w:rFonts w:ascii="Arial" w:eastAsia="Times New Roman" w:hAnsi="Arial" w:cs="Arial"/>
          <w:sz w:val="20"/>
          <w:szCs w:val="20"/>
          <w:lang w:eastAsia="pl-PL"/>
        </w:rPr>
        <w:t xml:space="preserve"> wszelkie koszty związane z realizacją zamówienia</w:t>
      </w:r>
      <w:r w:rsidR="004F2B19"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="00707A6F" w:rsidRPr="00FF42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Pakiecie </w:t>
      </w:r>
      <w:r w:rsidR="004F2B19" w:rsidRPr="00FF42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1</w:t>
      </w:r>
      <w:r w:rsidR="004F2B19">
        <w:rPr>
          <w:rFonts w:ascii="Arial" w:eastAsia="Times New Roman" w:hAnsi="Arial" w:cs="Arial"/>
          <w:sz w:val="20"/>
          <w:szCs w:val="20"/>
          <w:lang w:eastAsia="pl-PL"/>
        </w:rPr>
        <w:t xml:space="preserve"> zamówienia</w:t>
      </w:r>
      <w:r w:rsidRPr="006B32E0">
        <w:rPr>
          <w:rFonts w:ascii="Arial" w:eastAsia="Times New Roman" w:hAnsi="Arial" w:cs="Arial"/>
          <w:sz w:val="20"/>
          <w:szCs w:val="20"/>
          <w:lang w:eastAsia="pl-PL"/>
        </w:rPr>
        <w:t xml:space="preserve"> zgodnie z postanowieniami specyfikacji warunków zamówienia</w:t>
      </w:r>
      <w:r w:rsidR="00FF427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4588BC6" w14:textId="77777777" w:rsidR="00FF4274" w:rsidRDefault="00FF4274" w:rsidP="004F2B19">
      <w:pPr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B5BB77" w14:textId="20C1F5A1" w:rsidR="00707A6F" w:rsidRPr="00541A62" w:rsidRDefault="00597A9B" w:rsidP="00FF4274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4F2B19">
        <w:rPr>
          <w:rFonts w:ascii="Arial" w:hAnsi="Arial" w:cs="Arial"/>
        </w:rPr>
        <w:t>P</w:t>
      </w:r>
      <w:r w:rsidR="003E687C" w:rsidRPr="004F2B19">
        <w:rPr>
          <w:rFonts w:ascii="Arial" w:hAnsi="Arial" w:cs="Arial"/>
        </w:rPr>
        <w:t>rzedmiot</w:t>
      </w:r>
      <w:r w:rsidR="00A60939" w:rsidRPr="004F2B19">
        <w:rPr>
          <w:rFonts w:ascii="Arial" w:hAnsi="Arial" w:cs="Arial"/>
        </w:rPr>
        <w:t xml:space="preserve"> za</w:t>
      </w:r>
      <w:r w:rsidRPr="004F2B19">
        <w:rPr>
          <w:rFonts w:ascii="Arial" w:hAnsi="Arial" w:cs="Arial"/>
        </w:rPr>
        <w:t xml:space="preserve">mówienia </w:t>
      </w:r>
      <w:r w:rsidR="004F2B19">
        <w:rPr>
          <w:rFonts w:ascii="Arial" w:hAnsi="Arial" w:cs="Arial"/>
        </w:rPr>
        <w:t xml:space="preserve">objęty </w:t>
      </w:r>
      <w:r w:rsidR="00707A6F" w:rsidRPr="00FF4274">
        <w:rPr>
          <w:rFonts w:ascii="Arial" w:hAnsi="Arial" w:cs="Arial"/>
          <w:b/>
          <w:bCs/>
        </w:rPr>
        <w:t>Pakietem</w:t>
      </w:r>
      <w:r w:rsidR="004F2B19" w:rsidRPr="00FF4274">
        <w:rPr>
          <w:rFonts w:ascii="Arial" w:hAnsi="Arial" w:cs="Arial"/>
          <w:b/>
          <w:bCs/>
        </w:rPr>
        <w:t xml:space="preserve"> nr 1</w:t>
      </w:r>
      <w:r w:rsidR="004F2B19">
        <w:rPr>
          <w:rFonts w:ascii="Arial" w:hAnsi="Arial" w:cs="Arial"/>
        </w:rPr>
        <w:t xml:space="preserve"> zamówienia </w:t>
      </w:r>
      <w:r w:rsidRPr="004F2B19">
        <w:rPr>
          <w:rFonts w:ascii="Arial" w:hAnsi="Arial" w:cs="Arial"/>
        </w:rPr>
        <w:t xml:space="preserve">zobowiązujemy </w:t>
      </w:r>
      <w:r w:rsidR="00805E8C" w:rsidRPr="004F2B19">
        <w:rPr>
          <w:rFonts w:ascii="Arial" w:hAnsi="Arial" w:cs="Arial"/>
        </w:rPr>
        <w:t xml:space="preserve">się </w:t>
      </w:r>
      <w:r w:rsidR="00A718EF" w:rsidRPr="004F2B19">
        <w:rPr>
          <w:rFonts w:ascii="Arial" w:hAnsi="Arial" w:cs="Arial"/>
        </w:rPr>
        <w:t>dostarcz</w:t>
      </w:r>
      <w:r w:rsidR="00FF4274">
        <w:rPr>
          <w:rFonts w:ascii="Arial" w:hAnsi="Arial" w:cs="Arial"/>
        </w:rPr>
        <w:t>a</w:t>
      </w:r>
      <w:r w:rsidR="00A718EF" w:rsidRPr="004F2B19">
        <w:rPr>
          <w:rFonts w:ascii="Arial" w:hAnsi="Arial" w:cs="Arial"/>
        </w:rPr>
        <w:t>ć</w:t>
      </w:r>
      <w:r w:rsidR="00A60939" w:rsidRPr="004F2B19">
        <w:rPr>
          <w:rFonts w:ascii="Arial" w:hAnsi="Arial" w:cs="Arial"/>
        </w:rPr>
        <w:t xml:space="preserve"> </w:t>
      </w:r>
      <w:r w:rsidR="00FF4274">
        <w:rPr>
          <w:rFonts w:ascii="Arial" w:hAnsi="Arial" w:cs="Arial"/>
        </w:rPr>
        <w:t xml:space="preserve">Zamawiającemu </w:t>
      </w:r>
      <w:r w:rsidRPr="004F2B19">
        <w:rPr>
          <w:rFonts w:ascii="Arial" w:hAnsi="Arial" w:cs="Arial"/>
        </w:rPr>
        <w:t>w terminie</w:t>
      </w:r>
      <w:r w:rsidR="00805E8C" w:rsidRPr="004F2B19">
        <w:rPr>
          <w:rFonts w:ascii="Arial" w:hAnsi="Arial" w:cs="Arial"/>
        </w:rPr>
        <w:t xml:space="preserve"> do </w:t>
      </w:r>
      <w:r w:rsidRPr="004F2B19">
        <w:rPr>
          <w:rFonts w:ascii="Arial" w:hAnsi="Arial" w:cs="Arial"/>
        </w:rPr>
        <w:t xml:space="preserve">……… dni od dnia </w:t>
      </w:r>
      <w:r w:rsidR="00FF4274" w:rsidRPr="00FF4274">
        <w:rPr>
          <w:rFonts w:ascii="Arial" w:hAnsi="Arial" w:cs="Arial"/>
        </w:rPr>
        <w:t xml:space="preserve">złożenia zamówienia </w:t>
      </w:r>
      <w:r w:rsidR="009A5191" w:rsidRPr="004F2B19">
        <w:rPr>
          <w:rFonts w:ascii="Arial" w:hAnsi="Arial" w:cs="Arial"/>
          <w:i/>
        </w:rPr>
        <w:t>(</w:t>
      </w:r>
      <w:r w:rsidR="00D07205">
        <w:rPr>
          <w:rFonts w:ascii="Arial" w:hAnsi="Arial" w:cs="Arial"/>
          <w:i/>
        </w:rPr>
        <w:t>należy wskazać termin w </w:t>
      </w:r>
      <w:r w:rsidR="00366E1D">
        <w:rPr>
          <w:rFonts w:ascii="Arial" w:hAnsi="Arial" w:cs="Arial"/>
          <w:i/>
        </w:rPr>
        <w:t xml:space="preserve">dniach - </w:t>
      </w:r>
      <w:r w:rsidR="00A718EF" w:rsidRPr="004F2B19">
        <w:rPr>
          <w:rFonts w:ascii="Arial" w:hAnsi="Arial" w:cs="Arial"/>
          <w:i/>
        </w:rPr>
        <w:t xml:space="preserve">nie dłuższy niż </w:t>
      </w:r>
      <w:r w:rsidR="00FF4274">
        <w:rPr>
          <w:rFonts w:ascii="Arial" w:hAnsi="Arial" w:cs="Arial"/>
          <w:i/>
        </w:rPr>
        <w:t>7</w:t>
      </w:r>
      <w:r w:rsidRPr="004F2B19">
        <w:rPr>
          <w:rFonts w:ascii="Arial" w:hAnsi="Arial" w:cs="Arial"/>
          <w:i/>
        </w:rPr>
        <w:t xml:space="preserve"> dni</w:t>
      </w:r>
      <w:r w:rsidR="00A718EF" w:rsidRPr="004F2B19">
        <w:rPr>
          <w:rFonts w:ascii="Arial" w:hAnsi="Arial" w:cs="Arial"/>
          <w:i/>
        </w:rPr>
        <w:t xml:space="preserve"> od dnia </w:t>
      </w:r>
      <w:r w:rsidR="00FF4274" w:rsidRPr="00FF4274">
        <w:rPr>
          <w:rFonts w:ascii="Arial" w:hAnsi="Arial" w:cs="Arial"/>
          <w:i/>
        </w:rPr>
        <w:t>złożenia zamówienia</w:t>
      </w:r>
      <w:r w:rsidRPr="004F2B19">
        <w:rPr>
          <w:rFonts w:ascii="Arial" w:hAnsi="Arial" w:cs="Arial"/>
          <w:i/>
        </w:rPr>
        <w:t>)</w:t>
      </w:r>
      <w:r w:rsidR="008926F7" w:rsidRPr="004F2B19">
        <w:rPr>
          <w:rFonts w:ascii="Arial" w:hAnsi="Arial" w:cs="Arial"/>
          <w:i/>
        </w:rPr>
        <w:t>.</w:t>
      </w:r>
    </w:p>
    <w:p w14:paraId="04D7F0E8" w14:textId="77777777" w:rsidR="00541A62" w:rsidRPr="00541A62" w:rsidRDefault="00541A62" w:rsidP="00541A62">
      <w:pPr>
        <w:pStyle w:val="Akapitzlist"/>
        <w:snapToGrid w:val="0"/>
        <w:spacing w:line="276" w:lineRule="auto"/>
        <w:ind w:left="709"/>
        <w:jc w:val="both"/>
        <w:rPr>
          <w:rFonts w:ascii="Arial" w:hAnsi="Arial" w:cs="Arial"/>
        </w:rPr>
      </w:pPr>
    </w:p>
    <w:p w14:paraId="76BC6F90" w14:textId="7AC86733" w:rsidR="00622D09" w:rsidRPr="00622D09" w:rsidRDefault="00541A62" w:rsidP="00622D09">
      <w:pPr>
        <w:pStyle w:val="Akapitzlist"/>
        <w:numPr>
          <w:ilvl w:val="1"/>
          <w:numId w:val="7"/>
        </w:numPr>
        <w:snapToGrid w:val="0"/>
        <w:spacing w:line="276" w:lineRule="auto"/>
        <w:ind w:left="709" w:hanging="709"/>
        <w:jc w:val="both"/>
        <w:rPr>
          <w:rFonts w:ascii="Arial" w:hAnsi="Arial" w:cs="Arial"/>
        </w:rPr>
      </w:pPr>
      <w:r w:rsidRPr="00541A62">
        <w:rPr>
          <w:rFonts w:ascii="Arial" w:hAnsi="Arial" w:cs="Arial"/>
        </w:rPr>
        <w:t xml:space="preserve">Oferowany asortyment będzie posiadał minimum …………………..… miesięczny okres ważności </w:t>
      </w:r>
      <w:r w:rsidRPr="00541A62">
        <w:rPr>
          <w:rFonts w:ascii="Arial" w:hAnsi="Arial" w:cs="Arial"/>
          <w:i/>
          <w:iCs/>
        </w:rPr>
        <w:t xml:space="preserve">(nie mniej niż 12 miesięcy od daty dostawy). </w:t>
      </w:r>
    </w:p>
    <w:p w14:paraId="66C3E38D" w14:textId="27943E3F" w:rsidR="005C413D" w:rsidRPr="00622D09" w:rsidRDefault="002B5BBC" w:rsidP="005C413D">
      <w:pPr>
        <w:numPr>
          <w:ilvl w:val="0"/>
          <w:numId w:val="2"/>
        </w:numPr>
        <w:snapToGrid w:val="0"/>
        <w:spacing w:before="120" w:after="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7A6F">
        <w:rPr>
          <w:rFonts w:ascii="Arial" w:hAnsi="Arial" w:cs="Arial"/>
          <w:sz w:val="20"/>
          <w:szCs w:val="20"/>
        </w:rPr>
        <w:t>Oświadczamy, że przedmiot zamówienia będzie posia</w:t>
      </w:r>
      <w:r w:rsidR="00BF1344" w:rsidRPr="00707A6F">
        <w:rPr>
          <w:rFonts w:ascii="Arial" w:hAnsi="Arial" w:cs="Arial"/>
          <w:sz w:val="20"/>
          <w:szCs w:val="20"/>
        </w:rPr>
        <w:t xml:space="preserve">dał </w:t>
      </w:r>
      <w:r w:rsidR="00A718EF" w:rsidRPr="00707A6F">
        <w:rPr>
          <w:rFonts w:ascii="Arial" w:hAnsi="Arial" w:cs="Arial"/>
          <w:sz w:val="20"/>
          <w:szCs w:val="20"/>
        </w:rPr>
        <w:t>cechy i właściwości</w:t>
      </w:r>
      <w:r w:rsidR="00BF1344" w:rsidRPr="00707A6F">
        <w:rPr>
          <w:rFonts w:ascii="Arial" w:hAnsi="Arial" w:cs="Arial"/>
          <w:sz w:val="20"/>
          <w:szCs w:val="20"/>
        </w:rPr>
        <w:t xml:space="preserve"> opisane w</w:t>
      </w:r>
      <w:r w:rsidR="00707A6F">
        <w:rPr>
          <w:rFonts w:ascii="Arial" w:hAnsi="Arial" w:cs="Arial"/>
          <w:sz w:val="20"/>
          <w:szCs w:val="20"/>
        </w:rPr>
        <w:t> </w:t>
      </w:r>
      <w:r w:rsidR="00080524" w:rsidRPr="00707A6F">
        <w:rPr>
          <w:rFonts w:ascii="Arial" w:hAnsi="Arial" w:cs="Arial"/>
          <w:sz w:val="20"/>
          <w:szCs w:val="20"/>
        </w:rPr>
        <w:t>załączonym do oferty Formularzu</w:t>
      </w:r>
      <w:r w:rsidRPr="00707A6F">
        <w:rPr>
          <w:rFonts w:ascii="Arial" w:hAnsi="Arial" w:cs="Arial"/>
          <w:sz w:val="20"/>
          <w:szCs w:val="20"/>
        </w:rPr>
        <w:t xml:space="preserve"> </w:t>
      </w:r>
      <w:r w:rsidR="00A718EF" w:rsidRPr="00707A6F">
        <w:rPr>
          <w:rFonts w:ascii="Arial" w:hAnsi="Arial" w:cs="Arial"/>
          <w:sz w:val="20"/>
          <w:szCs w:val="20"/>
        </w:rPr>
        <w:t>cenowym</w:t>
      </w:r>
      <w:r w:rsidR="00BF1344" w:rsidRPr="00707A6F">
        <w:rPr>
          <w:rFonts w:ascii="Arial" w:hAnsi="Arial" w:cs="Arial"/>
          <w:sz w:val="20"/>
          <w:szCs w:val="20"/>
        </w:rPr>
        <w:t>, sporządzonym zgodnie ze w</w:t>
      </w:r>
      <w:r w:rsidR="00A718EF" w:rsidRPr="00707A6F">
        <w:rPr>
          <w:rFonts w:ascii="Arial" w:hAnsi="Arial" w:cs="Arial"/>
          <w:sz w:val="20"/>
          <w:szCs w:val="20"/>
        </w:rPr>
        <w:t>zorem stanowiącym Załącznik nr 2</w:t>
      </w:r>
      <w:r w:rsidR="00BF1344" w:rsidRPr="00707A6F">
        <w:rPr>
          <w:rFonts w:ascii="Arial" w:hAnsi="Arial" w:cs="Arial"/>
          <w:sz w:val="20"/>
          <w:szCs w:val="20"/>
        </w:rPr>
        <w:t xml:space="preserve"> do specyfikacji warunków zamówienia</w:t>
      </w:r>
      <w:r w:rsidRPr="00707A6F">
        <w:rPr>
          <w:rFonts w:ascii="Arial" w:hAnsi="Arial" w:cs="Arial"/>
          <w:sz w:val="20"/>
          <w:szCs w:val="20"/>
        </w:rPr>
        <w:t>.</w:t>
      </w:r>
    </w:p>
    <w:p w14:paraId="2E32E1EE" w14:textId="503F937C" w:rsidR="005C413D" w:rsidRPr="00622D09" w:rsidRDefault="00707A6F" w:rsidP="00622D09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Osobą odpowiedzialną z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a realizację umowy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ze strony Wykonawcy 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będzie Pan/Pani……….…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……........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.............., tel.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:  …...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...............................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....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</w:t>
      </w:r>
      <w:r w:rsidR="005C413D" w:rsidRPr="00707A6F">
        <w:rPr>
          <w:rFonts w:ascii="Arial" w:eastAsia="Times New Roman" w:hAnsi="Arial" w:cs="Arial"/>
          <w:sz w:val="20"/>
          <w:szCs w:val="20"/>
          <w:lang w:eastAsia="pl-PL"/>
        </w:rPr>
        <w:t>......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>, fax……………………………….………...…………</w:t>
      </w:r>
    </w:p>
    <w:p w14:paraId="64E432B2" w14:textId="518A7749" w:rsidR="004502D1" w:rsidRPr="00622D09" w:rsidRDefault="00966E14" w:rsidP="00622D09">
      <w:pPr>
        <w:numPr>
          <w:ilvl w:val="0"/>
          <w:numId w:val="2"/>
        </w:numPr>
        <w:snapToGri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zakres </w:t>
      </w:r>
      <w:r w:rsidR="00BE526B" w:rsidRPr="00707A6F">
        <w:rPr>
          <w:rFonts w:ascii="Arial" w:eastAsia="Times New Roman" w:hAnsi="Arial" w:cs="Arial"/>
          <w:sz w:val="20"/>
          <w:szCs w:val="20"/>
          <w:lang w:eastAsia="pl-PL"/>
        </w:rPr>
        <w:t>dostaw i usług</w:t>
      </w:r>
      <w:r w:rsidRPr="00707A6F">
        <w:rPr>
          <w:rFonts w:ascii="Arial" w:eastAsia="Times New Roman" w:hAnsi="Arial" w:cs="Arial"/>
          <w:sz w:val="20"/>
          <w:szCs w:val="20"/>
          <w:lang w:eastAsia="pl-PL"/>
        </w:rPr>
        <w:t xml:space="preserve"> przewidzianych do wykonania jest zgodny z zakresem objętym specyfikacją warunków zamówienia.</w:t>
      </w:r>
    </w:p>
    <w:p w14:paraId="54BA136E" w14:textId="0F3AE07F" w:rsidR="004502D1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zapoznaliśmy się ze specyfikacją warunków zamówienia i nie wnosimy do niej zastrzeżeń oraz zdobyliśmy konieczne informacje, potrzebne do właściwego wykonania zamówienia.</w:t>
      </w:r>
    </w:p>
    <w:p w14:paraId="64ECFAFC" w14:textId="26427D0D" w:rsidR="004502D1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</w:t>
      </w:r>
      <w:r w:rsidR="00815240">
        <w:rPr>
          <w:rFonts w:ascii="Arial" w:eastAsia="Times New Roman" w:hAnsi="Arial" w:cs="Arial"/>
          <w:sz w:val="20"/>
          <w:szCs w:val="20"/>
          <w:lang w:eastAsia="pl-PL"/>
        </w:rPr>
        <w:t xml:space="preserve"> do dnia </w:t>
      </w:r>
      <w:r w:rsidR="008D7D4E">
        <w:rPr>
          <w:rFonts w:ascii="Arial" w:eastAsia="Times New Roman" w:hAnsi="Arial" w:cs="Arial"/>
          <w:sz w:val="20"/>
          <w:szCs w:val="20"/>
          <w:lang w:eastAsia="pl-PL"/>
        </w:rPr>
        <w:t>23</w:t>
      </w:r>
      <w:bookmarkStart w:id="1" w:name="_GoBack"/>
      <w:bookmarkEnd w:id="1"/>
      <w:r w:rsidR="002D5C08">
        <w:rPr>
          <w:rFonts w:ascii="Arial" w:eastAsia="Times New Roman" w:hAnsi="Arial" w:cs="Arial"/>
          <w:sz w:val="20"/>
          <w:szCs w:val="20"/>
          <w:lang w:eastAsia="pl-PL"/>
        </w:rPr>
        <w:t>.07.</w:t>
      </w:r>
      <w:r w:rsidR="00815240">
        <w:rPr>
          <w:rFonts w:ascii="Arial" w:eastAsia="Times New Roman" w:hAnsi="Arial" w:cs="Arial"/>
          <w:sz w:val="20"/>
          <w:szCs w:val="20"/>
          <w:lang w:eastAsia="pl-PL"/>
        </w:rPr>
        <w:t>2021 r</w:t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AE769A6" w14:textId="06F2EE4C" w:rsidR="001B392B" w:rsidRPr="00622D09" w:rsidRDefault="00966E14" w:rsidP="00A718EF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zawarty w specyfikacji warunków zamówienia projekt umowy został przez nas zaakceptowany i zobowiązujemy się – w przypadku wybrania naszej oferty – do zawarcia umowy na określonych w niej warunkach, w miejscu i terminie </w:t>
      </w:r>
      <w:r w:rsidR="004502D1" w:rsidRPr="001D1CA5">
        <w:rPr>
          <w:rFonts w:ascii="Arial" w:eastAsia="Times New Roman" w:hAnsi="Arial" w:cs="Arial"/>
          <w:sz w:val="20"/>
          <w:szCs w:val="20"/>
          <w:lang w:eastAsia="pl-PL"/>
        </w:rPr>
        <w:t>wyznaczonym przez Zamawiającego.</w:t>
      </w:r>
    </w:p>
    <w:p w14:paraId="5ACCE4D6" w14:textId="77777777" w:rsidR="00966E14" w:rsidRPr="001D1CA5" w:rsidRDefault="00966E14" w:rsidP="00966E14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nasza oferta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CA94EBC" w14:textId="77777777" w:rsidTr="00D225DC">
        <w:tc>
          <w:tcPr>
            <w:tcW w:w="236" w:type="dxa"/>
          </w:tcPr>
          <w:p w14:paraId="0173D64A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53F0819D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Nie zawiera informacji stanowiących tajemnicę przedsiębiorstwa.</w:t>
            </w:r>
          </w:p>
        </w:tc>
      </w:tr>
    </w:tbl>
    <w:p w14:paraId="163E5A6A" w14:textId="77777777" w:rsidR="001B392B" w:rsidRDefault="001B392B" w:rsidP="001B392B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65E2BC5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711F5F5C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5B9A37DE" w14:textId="77777777" w:rsidR="001D1CA5" w:rsidRDefault="001D1CA5" w:rsidP="0081524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Zawiera informacje stanowiące tajemnicę przedsiębiorstwa</w:t>
            </w:r>
            <w:r w:rsidRPr="001D1CA5">
              <w:rPr>
                <w:rStyle w:val="Odwoanieprzypisudolnego"/>
                <w:rFonts w:ascii="Arial" w:hAnsi="Arial" w:cs="Arial"/>
              </w:rPr>
              <w:footnoteReference w:id="3"/>
            </w:r>
            <w:r w:rsidR="00815240">
              <w:rPr>
                <w:rFonts w:ascii="Arial" w:hAnsi="Arial" w:cs="Arial"/>
              </w:rPr>
              <w:t>.</w:t>
            </w:r>
          </w:p>
        </w:tc>
      </w:tr>
      <w:tr w:rsidR="001D1CA5" w14:paraId="3CB0D484" w14:textId="77777777" w:rsidTr="00D225D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5C20287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1EE7C658" w14:textId="77777777" w:rsidR="001D1CA5" w:rsidRDefault="001D1CA5" w:rsidP="001B392B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2E9F1EE6" w14:textId="7E597111" w:rsidR="00235153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Wskazany w poniższej tabeli zakres prac zamierzamy powierzyć podwykonawcom: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11"/>
        <w:gridCol w:w="3439"/>
        <w:gridCol w:w="2176"/>
        <w:gridCol w:w="2176"/>
      </w:tblGrid>
      <w:tr w:rsidR="00966E14" w:rsidRPr="001D1CA5" w14:paraId="65991B79" w14:textId="77777777" w:rsidTr="000D6F0E">
        <w:tc>
          <w:tcPr>
            <w:tcW w:w="911" w:type="dxa"/>
            <w:shd w:val="clear" w:color="auto" w:fill="DEEAF6" w:themeFill="accent1" w:themeFillTint="33"/>
            <w:vAlign w:val="center"/>
          </w:tcPr>
          <w:p w14:paraId="29713B24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Lp.</w:t>
            </w:r>
          </w:p>
        </w:tc>
        <w:tc>
          <w:tcPr>
            <w:tcW w:w="3439" w:type="dxa"/>
            <w:shd w:val="clear" w:color="auto" w:fill="DEEAF6" w:themeFill="accent1" w:themeFillTint="33"/>
            <w:vAlign w:val="center"/>
          </w:tcPr>
          <w:p w14:paraId="77F6A8E5" w14:textId="77777777" w:rsidR="00966E14" w:rsidRPr="001D1CA5" w:rsidRDefault="004B6E7F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  <w:r w:rsidR="00966E14" w:rsidRPr="001D1CA5">
              <w:rPr>
                <w:rFonts w:ascii="Arial" w:hAnsi="Arial" w:cs="Arial"/>
              </w:rPr>
              <w:t xml:space="preserve"> podwykonawcy</w:t>
            </w:r>
            <w:r w:rsidR="00966E14" w:rsidRPr="001D1CA5">
              <w:rPr>
                <w:rStyle w:val="Odwoanieprzypisudolnego"/>
                <w:rFonts w:ascii="Arial" w:hAnsi="Arial" w:cs="Arial"/>
              </w:rPr>
              <w:footnoteReference w:id="4"/>
            </w:r>
          </w:p>
        </w:tc>
        <w:tc>
          <w:tcPr>
            <w:tcW w:w="2176" w:type="dxa"/>
            <w:shd w:val="clear" w:color="auto" w:fill="DEEAF6" w:themeFill="accent1" w:themeFillTint="33"/>
            <w:vAlign w:val="center"/>
          </w:tcPr>
          <w:p w14:paraId="4CBA4AB5" w14:textId="77777777" w:rsidR="00966E14" w:rsidRPr="001D1CA5" w:rsidRDefault="00966E14" w:rsidP="00815240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Część zamówienia</w:t>
            </w:r>
            <w:r w:rsidR="0032711E" w:rsidRPr="001D1CA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76" w:type="dxa"/>
            <w:shd w:val="clear" w:color="auto" w:fill="DEEAF6" w:themeFill="accent1" w:themeFillTint="33"/>
            <w:vAlign w:val="center"/>
          </w:tcPr>
          <w:p w14:paraId="21D0E2CA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Wartość/procentowy udział w realizacji zamówienia</w:t>
            </w:r>
          </w:p>
        </w:tc>
      </w:tr>
      <w:tr w:rsidR="00966E14" w:rsidRPr="001D1CA5" w14:paraId="096408EC" w14:textId="77777777" w:rsidTr="000D6F0E">
        <w:tc>
          <w:tcPr>
            <w:tcW w:w="911" w:type="dxa"/>
            <w:vAlign w:val="center"/>
          </w:tcPr>
          <w:p w14:paraId="3DBFE4B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1.</w:t>
            </w:r>
          </w:p>
        </w:tc>
        <w:tc>
          <w:tcPr>
            <w:tcW w:w="3439" w:type="dxa"/>
            <w:vAlign w:val="center"/>
          </w:tcPr>
          <w:p w14:paraId="05B6590A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3F828137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0CA3F7BF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1D1CA5" w14:paraId="6803D6C6" w14:textId="77777777" w:rsidTr="000D6F0E">
        <w:tc>
          <w:tcPr>
            <w:tcW w:w="911" w:type="dxa"/>
            <w:vAlign w:val="center"/>
          </w:tcPr>
          <w:p w14:paraId="5DB6F17E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2.</w:t>
            </w:r>
          </w:p>
        </w:tc>
        <w:tc>
          <w:tcPr>
            <w:tcW w:w="3439" w:type="dxa"/>
            <w:vAlign w:val="center"/>
          </w:tcPr>
          <w:p w14:paraId="4E5B4B9C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1F707B8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394004C5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66E14" w:rsidRPr="001D1CA5" w14:paraId="276082BB" w14:textId="77777777" w:rsidTr="000D6F0E">
        <w:tc>
          <w:tcPr>
            <w:tcW w:w="911" w:type="dxa"/>
            <w:vAlign w:val="center"/>
          </w:tcPr>
          <w:p w14:paraId="765368A1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…</w:t>
            </w:r>
          </w:p>
        </w:tc>
        <w:tc>
          <w:tcPr>
            <w:tcW w:w="3439" w:type="dxa"/>
            <w:vAlign w:val="center"/>
          </w:tcPr>
          <w:p w14:paraId="78E1EE9B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0E8BB5E9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76" w:type="dxa"/>
            <w:vAlign w:val="center"/>
          </w:tcPr>
          <w:p w14:paraId="20CE5A07" w14:textId="77777777" w:rsidR="00966E14" w:rsidRPr="001D1CA5" w:rsidRDefault="00966E14" w:rsidP="000D6F0E">
            <w:pPr>
              <w:spacing w:after="12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C83FEA6" w14:textId="77777777" w:rsidR="004502D1" w:rsidRPr="001D1CA5" w:rsidRDefault="004502D1" w:rsidP="004502D1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97B824" w14:textId="30733610" w:rsidR="00FF4274" w:rsidRPr="00622D09" w:rsidRDefault="00966E14" w:rsidP="00622D09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Oświadczamy, że wybór naszej oferty</w:t>
      </w:r>
      <w:r w:rsidRPr="001D1CA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7ADB77C4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09BC3AEB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152D0312" w14:textId="77777777" w:rsidR="001D1CA5" w:rsidRDefault="001D1CA5" w:rsidP="00BF134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 xml:space="preserve">nie będzie prowadzić u Zamawiającego do powstania </w:t>
            </w:r>
            <w:r w:rsidR="00BF1344">
              <w:rPr>
                <w:rFonts w:ascii="Arial" w:hAnsi="Arial" w:cs="Arial"/>
              </w:rPr>
              <w:t>obowiązku podatkowego zgodnie z </w:t>
            </w:r>
            <w:r w:rsidRPr="001D1CA5">
              <w:rPr>
                <w:rFonts w:ascii="Arial" w:hAnsi="Arial" w:cs="Arial"/>
              </w:rPr>
              <w:t>ustawą z dnia 11 marca 2014 r. o podatku od towarów i usług (</w:t>
            </w:r>
            <w:r w:rsidR="00DF62A9">
              <w:rPr>
                <w:rFonts w:ascii="Arial" w:hAnsi="Arial" w:cs="Arial"/>
              </w:rPr>
              <w:t>Dz. U. z 2018 r. poz. 2174, z </w:t>
            </w:r>
            <w:r w:rsidR="00DF62A9" w:rsidRPr="00DF62A9">
              <w:rPr>
                <w:rFonts w:ascii="Arial" w:hAnsi="Arial" w:cs="Arial"/>
              </w:rPr>
              <w:t>późn. zm.</w:t>
            </w:r>
            <w:r w:rsidRPr="001D1CA5">
              <w:rPr>
                <w:rFonts w:ascii="Arial" w:hAnsi="Arial" w:cs="Arial"/>
              </w:rPr>
              <w:t>)</w:t>
            </w:r>
          </w:p>
        </w:tc>
      </w:tr>
      <w:tr w:rsidR="00522FAF" w14:paraId="098FDE7D" w14:textId="77777777" w:rsidTr="00D225DC">
        <w:trPr>
          <w:trHeight w:val="539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508E9D2D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0A30B4AC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6F571722" w14:textId="77777777" w:rsidR="00522FAF" w:rsidRDefault="00522FAF" w:rsidP="00622D0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1D1CA5" w14:paraId="493C6231" w14:textId="77777777" w:rsidTr="00D225DC">
        <w:tc>
          <w:tcPr>
            <w:tcW w:w="236" w:type="dxa"/>
            <w:tcBorders>
              <w:bottom w:val="single" w:sz="4" w:space="0" w:color="auto"/>
            </w:tcBorders>
          </w:tcPr>
          <w:p w14:paraId="7B1F5641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 w:val="restart"/>
            <w:tcBorders>
              <w:top w:val="nil"/>
              <w:bottom w:val="nil"/>
              <w:right w:val="nil"/>
            </w:tcBorders>
          </w:tcPr>
          <w:p w14:paraId="7C3CF2D2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D1CA5">
              <w:rPr>
                <w:rFonts w:ascii="Arial" w:hAnsi="Arial" w:cs="Arial"/>
              </w:rPr>
              <w:t>będzie prowadzić u Zamawiającego do powstania obowiązku podatkowego zgodnie z ustawą z dnia 11 marca 2014 r. o podatku od towarów i usług (</w:t>
            </w:r>
            <w:r w:rsidR="00DF62A9" w:rsidRPr="00DF62A9">
              <w:rPr>
                <w:rFonts w:ascii="Arial" w:hAnsi="Arial" w:cs="Arial"/>
              </w:rPr>
              <w:t>Dz. U. z 2018 r. poz. 2174, z późn. zm.</w:t>
            </w:r>
            <w:r w:rsidRPr="001D1CA5">
              <w:rPr>
                <w:rFonts w:ascii="Arial" w:hAnsi="Arial" w:cs="Arial"/>
              </w:rPr>
              <w:t>). W związku z czym wskazujemy nazwę (rodzaj) towaru lub usługi, których dostawa lub świadczenie będzie prowadzić do obowiązku jego powstania oraz ich wartość bez kwoty podatku:</w:t>
            </w:r>
          </w:p>
        </w:tc>
      </w:tr>
      <w:tr w:rsidR="001D1CA5" w14:paraId="683CC123" w14:textId="77777777" w:rsidTr="00D225D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C8FCE0A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23E0201D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22FAF" w14:paraId="524848EA" w14:textId="77777777" w:rsidTr="00D225DC">
        <w:trPr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DCA5C4A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57437765" w14:textId="77777777" w:rsidR="00522FAF" w:rsidRDefault="00522FAF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1D1CA5" w14:paraId="7F39404B" w14:textId="77777777" w:rsidTr="00D225DC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A221013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vMerge/>
            <w:tcBorders>
              <w:left w:val="nil"/>
              <w:bottom w:val="nil"/>
              <w:right w:val="nil"/>
            </w:tcBorders>
          </w:tcPr>
          <w:p w14:paraId="47CF854A" w14:textId="77777777" w:rsidR="001D1CA5" w:rsidRDefault="001D1CA5" w:rsidP="001D1CA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tbl>
      <w:tblPr>
        <w:tblStyle w:val="Tabela-Siatka8"/>
        <w:tblW w:w="8788" w:type="dxa"/>
        <w:tblInd w:w="279" w:type="dxa"/>
        <w:tblLook w:val="04A0" w:firstRow="1" w:lastRow="0" w:firstColumn="1" w:lastColumn="0" w:noHBand="0" w:noVBand="1"/>
      </w:tblPr>
      <w:tblGrid>
        <w:gridCol w:w="709"/>
        <w:gridCol w:w="2693"/>
        <w:gridCol w:w="2551"/>
        <w:gridCol w:w="2835"/>
      </w:tblGrid>
      <w:tr w:rsidR="00DF62A9" w:rsidRPr="00DF62A9" w14:paraId="7A1AC1FE" w14:textId="77777777" w:rsidTr="00DF62A9">
        <w:trPr>
          <w:trHeight w:val="754"/>
        </w:trPr>
        <w:tc>
          <w:tcPr>
            <w:tcW w:w="709" w:type="dxa"/>
            <w:shd w:val="clear" w:color="auto" w:fill="DEEAF6" w:themeFill="accent1" w:themeFillTint="33"/>
            <w:vAlign w:val="center"/>
          </w:tcPr>
          <w:p w14:paraId="52648A56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693" w:type="dxa"/>
            <w:shd w:val="clear" w:color="auto" w:fill="DEEAF6" w:themeFill="accent1" w:themeFillTint="33"/>
            <w:vAlign w:val="center"/>
          </w:tcPr>
          <w:p w14:paraId="761BE047" w14:textId="77777777" w:rsidR="00DF62A9" w:rsidRPr="00DF62A9" w:rsidRDefault="004B6E7F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Nazwy</w:t>
            </w:r>
            <w:r w:rsidR="00DF62A9" w:rsidRPr="00DF62A9">
              <w:rPr>
                <w:rFonts w:ascii="Arial" w:hAnsi="Arial" w:cs="Arial"/>
                <w:sz w:val="18"/>
                <w:szCs w:val="18"/>
              </w:rPr>
              <w:t xml:space="preserve"> (rodzaj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DF62A9" w:rsidRPr="00DF62A9">
              <w:rPr>
                <w:rFonts w:ascii="Arial" w:hAnsi="Arial" w:cs="Arial"/>
                <w:sz w:val="18"/>
                <w:szCs w:val="18"/>
              </w:rPr>
              <w:t>) towaru lub usługi, których dostawa lub świadczenie będą prowadziły do powstania obowiązku podatkowego</w:t>
            </w: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2677F83C" w14:textId="77777777" w:rsidR="00DF62A9" w:rsidRPr="00DF62A9" w:rsidRDefault="00DF62A9" w:rsidP="00DF62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14:paraId="637AD3C3" w14:textId="77777777" w:rsidR="00DF62A9" w:rsidRPr="00DF62A9" w:rsidRDefault="00DF62A9" w:rsidP="00DF62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Stawka podatku od towarów i usług, która zgodnie z wiedzą Wykonawcy, będzie miała zastosowanie</w:t>
            </w:r>
          </w:p>
        </w:tc>
      </w:tr>
      <w:tr w:rsidR="00DF62A9" w:rsidRPr="00DF62A9" w14:paraId="40A35FCD" w14:textId="77777777" w:rsidTr="00DF62A9">
        <w:tc>
          <w:tcPr>
            <w:tcW w:w="709" w:type="dxa"/>
            <w:vAlign w:val="center"/>
          </w:tcPr>
          <w:p w14:paraId="6F912B86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693" w:type="dxa"/>
            <w:vAlign w:val="center"/>
          </w:tcPr>
          <w:p w14:paraId="2F3FB66E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A467274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BA19379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62A9" w:rsidRPr="00DF62A9" w14:paraId="53D9C79B" w14:textId="77777777" w:rsidTr="00DF62A9">
        <w:tc>
          <w:tcPr>
            <w:tcW w:w="709" w:type="dxa"/>
            <w:vAlign w:val="center"/>
          </w:tcPr>
          <w:p w14:paraId="569F02F4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693" w:type="dxa"/>
            <w:vAlign w:val="center"/>
          </w:tcPr>
          <w:p w14:paraId="2D412F6C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8C5017A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8D6647B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62A9" w:rsidRPr="00DF62A9" w14:paraId="60CA3B00" w14:textId="77777777" w:rsidTr="00DF62A9">
        <w:tc>
          <w:tcPr>
            <w:tcW w:w="709" w:type="dxa"/>
            <w:vAlign w:val="center"/>
          </w:tcPr>
          <w:p w14:paraId="64CB6823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62A9">
              <w:rPr>
                <w:rFonts w:ascii="Arial" w:hAnsi="Arial" w:cs="Arial"/>
                <w:sz w:val="18"/>
                <w:szCs w:val="18"/>
              </w:rPr>
              <w:lastRenderedPageBreak/>
              <w:t>…</w:t>
            </w:r>
          </w:p>
        </w:tc>
        <w:tc>
          <w:tcPr>
            <w:tcW w:w="2693" w:type="dxa"/>
            <w:vAlign w:val="center"/>
          </w:tcPr>
          <w:p w14:paraId="6A66F6F5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B1CF298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0935FAC" w14:textId="77777777" w:rsidR="00DF62A9" w:rsidRPr="00DF62A9" w:rsidRDefault="00DF62A9" w:rsidP="000D6F0E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9465008" w14:textId="77777777" w:rsidR="00966E14" w:rsidRPr="001D1CA5" w:rsidRDefault="00966E14" w:rsidP="00966E14">
      <w:pPr>
        <w:spacing w:after="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79255D" w14:textId="77777777" w:rsidR="003E687C" w:rsidRDefault="003E687C" w:rsidP="003E687C">
      <w:pPr>
        <w:numPr>
          <w:ilvl w:val="0"/>
          <w:numId w:val="2"/>
        </w:num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D1CA5">
        <w:rPr>
          <w:rFonts w:ascii="Arial" w:eastAsia="Times New Roman" w:hAnsi="Arial" w:cs="Arial"/>
          <w:sz w:val="20"/>
          <w:szCs w:val="20"/>
          <w:lang w:eastAsia="pl-PL"/>
        </w:rPr>
        <w:t>Oświadczam, że wypełniłem obowiązki informacyjne przewidziane w art. 13 lub art. 14 RODO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6"/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1D1CA5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7"/>
      </w:r>
      <w:r w:rsidRPr="001D1CA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79B2E30" w14:textId="77777777" w:rsidR="00057970" w:rsidRDefault="00057970" w:rsidP="00057970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Rodzaj Wykonawcy składającego ofertę</w:t>
      </w:r>
      <w:r w:rsidR="00A718EF">
        <w:rPr>
          <w:rStyle w:val="Odwoanieprzypisudolnego"/>
          <w:rFonts w:ascii="Arial" w:eastAsia="Times New Roman" w:hAnsi="Arial"/>
          <w:sz w:val="20"/>
          <w:szCs w:val="20"/>
          <w:lang w:eastAsia="pl-PL"/>
        </w:rPr>
        <w:footnoteReference w:id="8"/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6"/>
        <w:gridCol w:w="8466"/>
      </w:tblGrid>
      <w:tr w:rsidR="00057970" w14:paraId="10665F12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0747B34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50AA6" w14:textId="77777777" w:rsidR="00057970" w:rsidRDefault="00DF62A9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057970" w:rsidRPr="004F2FB3">
              <w:rPr>
                <w:rFonts w:ascii="Arial" w:hAnsi="Arial" w:cs="Arial"/>
              </w:rPr>
              <w:t>ikroprzedsiębiorstwo</w:t>
            </w:r>
            <w:r>
              <w:rPr>
                <w:rFonts w:ascii="Arial" w:hAnsi="Arial" w:cs="Arial"/>
              </w:rPr>
              <w:t>*</w:t>
            </w:r>
          </w:p>
        </w:tc>
      </w:tr>
      <w:tr w:rsidR="00057970" w14:paraId="4F49283B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4259E412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D8F58AA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0C125DE3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44993B4C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4A09C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małe przedsiębiorstwo</w:t>
            </w:r>
            <w:r w:rsidR="00DF62A9">
              <w:rPr>
                <w:rFonts w:ascii="Arial" w:hAnsi="Arial" w:cs="Arial"/>
              </w:rPr>
              <w:t>*</w:t>
            </w:r>
          </w:p>
        </w:tc>
      </w:tr>
      <w:tr w:rsidR="00057970" w14:paraId="3BA27149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37A87F71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562DF1CF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4FDD15FD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61E0C44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5B713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średnie przedsiębiorstwo</w:t>
            </w:r>
            <w:r w:rsidR="00DF62A9">
              <w:rPr>
                <w:rFonts w:ascii="Arial" w:hAnsi="Arial" w:cs="Arial"/>
              </w:rPr>
              <w:t>*</w:t>
            </w:r>
            <w:r w:rsidR="00DF62A9" w:rsidRPr="00DF62A9">
              <w:rPr>
                <w:rStyle w:val="Odwoanieprzypisudolnego"/>
                <w:rFonts w:ascii="Arial" w:hAnsi="Arial"/>
                <w:color w:val="FFFFFF" w:themeColor="background1"/>
              </w:rPr>
              <w:footnoteReference w:id="9"/>
            </w:r>
          </w:p>
        </w:tc>
      </w:tr>
      <w:tr w:rsidR="00057970" w14:paraId="37564009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6FA16CB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1ED39DB7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709AEED6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02E368D9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9FC8F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F2FB3">
              <w:rPr>
                <w:rFonts w:ascii="Arial" w:hAnsi="Arial" w:cs="Arial"/>
              </w:rPr>
              <w:t>jednoosobowa działalność gospodarcza</w:t>
            </w:r>
          </w:p>
        </w:tc>
      </w:tr>
      <w:tr w:rsidR="00057970" w14:paraId="6B3B03EB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02C98660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0834C37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17CB94BC" w14:textId="77777777" w:rsidTr="006C19E6"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521249D8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7BB5D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57970">
              <w:rPr>
                <w:rFonts w:ascii="Arial" w:hAnsi="Arial" w:cs="Arial"/>
              </w:rPr>
              <w:t>osoba fizyczna nieprowa</w:t>
            </w:r>
            <w:r>
              <w:rPr>
                <w:rFonts w:ascii="Arial" w:hAnsi="Arial" w:cs="Arial"/>
              </w:rPr>
              <w:t>dząca działalności gospodarczej</w:t>
            </w:r>
          </w:p>
        </w:tc>
      </w:tr>
      <w:tr w:rsidR="00057970" w14:paraId="757AC5BF" w14:textId="77777777" w:rsidTr="006C19E6"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7815C1BE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75B680DE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57970" w14:paraId="18E8700F" w14:textId="77777777" w:rsidTr="006C19E6">
        <w:tc>
          <w:tcPr>
            <w:tcW w:w="236" w:type="dxa"/>
            <w:tcBorders>
              <w:right w:val="single" w:sz="4" w:space="0" w:color="auto"/>
            </w:tcBorders>
          </w:tcPr>
          <w:p w14:paraId="02012F65" w14:textId="77777777" w:rsidR="00057970" w:rsidRDefault="00057970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3E4AD" w14:textId="77777777" w:rsidR="00057970" w:rsidRDefault="00DF62A9" w:rsidP="00057970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inny rodzaj</w:t>
            </w:r>
            <w:r w:rsidR="009A28FE">
              <w:rPr>
                <w:rFonts w:ascii="Arial" w:hAnsi="Arial" w:cs="Arial"/>
              </w:rPr>
              <w:t>.</w:t>
            </w:r>
          </w:p>
        </w:tc>
      </w:tr>
    </w:tbl>
    <w:p w14:paraId="281FA432" w14:textId="77777777" w:rsidR="00057970" w:rsidRPr="001D1CA5" w:rsidRDefault="00057970" w:rsidP="00567DFC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EADF95" w14:textId="77777777" w:rsidR="00966E14" w:rsidRPr="00A60939" w:rsidRDefault="00966E14" w:rsidP="00966E14">
      <w:pPr>
        <w:snapToGrid w:val="0"/>
        <w:spacing w:after="0" w:line="276" w:lineRule="auto"/>
        <w:ind w:left="227" w:hanging="22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A60939">
        <w:rPr>
          <w:rFonts w:ascii="Arial" w:eastAsia="Times New Roman" w:hAnsi="Arial" w:cs="Arial"/>
          <w:sz w:val="21"/>
          <w:szCs w:val="21"/>
          <w:lang w:eastAsia="pl-PL"/>
        </w:rPr>
        <w:t xml:space="preserve">Załącznikami do oferty, stanowiącymi jej integralną część są </w:t>
      </w:r>
      <w:r w:rsidRPr="00A60939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(wymienić)</w:t>
      </w:r>
      <w:r w:rsidRPr="00A60939">
        <w:rPr>
          <w:rFonts w:ascii="Arial" w:eastAsia="Times New Roman" w:hAnsi="Arial" w:cs="Arial"/>
          <w:sz w:val="18"/>
          <w:szCs w:val="18"/>
          <w:lang w:eastAsia="pl-PL"/>
        </w:rPr>
        <w:t>:</w:t>
      </w:r>
    </w:p>
    <w:p w14:paraId="2D904174" w14:textId="77777777" w:rsidR="00966E14" w:rsidRPr="00A60939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122BCF51" w14:textId="77777777" w:rsidR="00966E14" w:rsidRPr="00A60939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35BD178A" w14:textId="77777777" w:rsidR="00966E14" w:rsidRDefault="00966E14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60939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323CDD0E" w14:textId="77777777" w:rsidR="006C19E6" w:rsidRPr="00A60939" w:rsidRDefault="006C19E6" w:rsidP="00F96C9A">
      <w:pPr>
        <w:pStyle w:val="Akapitzlist"/>
        <w:numPr>
          <w:ilvl w:val="1"/>
          <w:numId w:val="5"/>
        </w:num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14:paraId="63F92658" w14:textId="77777777" w:rsid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840EA03" w14:textId="77777777" w:rsidR="00285092" w:rsidRP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85092">
        <w:rPr>
          <w:rFonts w:ascii="Arial" w:hAnsi="Arial" w:cs="Arial"/>
          <w:sz w:val="21"/>
          <w:szCs w:val="21"/>
        </w:rPr>
        <w:t>Data, miejscowość oraz</w:t>
      </w:r>
      <w:r>
        <w:rPr>
          <w:rFonts w:ascii="Arial" w:hAnsi="Arial" w:cs="Arial"/>
          <w:sz w:val="21"/>
          <w:szCs w:val="21"/>
        </w:rPr>
        <w:t xml:space="preserve"> </w:t>
      </w:r>
      <w:r w:rsidRPr="00285092">
        <w:rPr>
          <w:rFonts w:ascii="Arial" w:hAnsi="Arial" w:cs="Arial"/>
          <w:sz w:val="21"/>
          <w:szCs w:val="21"/>
        </w:rPr>
        <w:t>podpis(-y):</w:t>
      </w:r>
    </w:p>
    <w:p w14:paraId="1D5E7273" w14:textId="77777777" w:rsidR="00285092" w:rsidRPr="00285092" w:rsidRDefault="00285092" w:rsidP="00285092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sectPr w:rsidR="00285092" w:rsidRPr="00285092" w:rsidSect="00BE526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E16A7" w14:textId="77777777" w:rsidR="004E106B" w:rsidRDefault="004E106B" w:rsidP="00966E14">
      <w:pPr>
        <w:spacing w:after="0" w:line="240" w:lineRule="auto"/>
      </w:pPr>
      <w:r>
        <w:separator/>
      </w:r>
    </w:p>
  </w:endnote>
  <w:endnote w:type="continuationSeparator" w:id="0">
    <w:p w14:paraId="170DB6AB" w14:textId="77777777" w:rsidR="004E106B" w:rsidRDefault="004E106B" w:rsidP="0096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6797817"/>
      <w:docPartObj>
        <w:docPartGallery w:val="Page Numbers (Bottom of Page)"/>
        <w:docPartUnique/>
      </w:docPartObj>
    </w:sdtPr>
    <w:sdtEndPr/>
    <w:sdtContent>
      <w:p w14:paraId="6C013245" w14:textId="77777777" w:rsidR="00A0678C" w:rsidRDefault="004E106B">
        <w:pPr>
          <w:pStyle w:val="Stopka"/>
          <w:jc w:val="right"/>
        </w:pPr>
      </w:p>
    </w:sdtContent>
  </w:sdt>
  <w:p w14:paraId="04F27150" w14:textId="77777777" w:rsidR="00A0678C" w:rsidRDefault="00A067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3C773" w14:textId="77777777" w:rsidR="004E106B" w:rsidRDefault="004E106B" w:rsidP="00966E14">
      <w:pPr>
        <w:spacing w:after="0" w:line="240" w:lineRule="auto"/>
      </w:pPr>
      <w:r>
        <w:separator/>
      </w:r>
    </w:p>
  </w:footnote>
  <w:footnote w:type="continuationSeparator" w:id="0">
    <w:p w14:paraId="2A6CABA2" w14:textId="77777777" w:rsidR="004E106B" w:rsidRDefault="004E106B" w:rsidP="00966E14">
      <w:pPr>
        <w:spacing w:after="0" w:line="240" w:lineRule="auto"/>
      </w:pPr>
      <w:r>
        <w:continuationSeparator/>
      </w:r>
    </w:p>
  </w:footnote>
  <w:footnote w:id="1">
    <w:p w14:paraId="6AF46109" w14:textId="77777777" w:rsidR="00A0678C" w:rsidRPr="004740D5" w:rsidRDefault="00A0678C" w:rsidP="00966E14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 w:rsidR="00567DFC">
        <w:rPr>
          <w:sz w:val="18"/>
          <w:szCs w:val="18"/>
        </w:rPr>
        <w:t xml:space="preserve"> </w:t>
      </w:r>
      <w:r w:rsidRPr="00A84F9C">
        <w:rPr>
          <w:sz w:val="18"/>
          <w:szCs w:val="18"/>
        </w:rPr>
        <w:t>W przypadku oferty wspólnej wymienić wszystkich Wykonawców tworzących konsorcjum, ofertę podpisuje pełnomocnik Wykonawców, lub każdy z Wy</w:t>
      </w:r>
      <w:r>
        <w:rPr>
          <w:sz w:val="18"/>
          <w:szCs w:val="18"/>
        </w:rPr>
        <w:t>konawców tworzących konsorcjum.</w:t>
      </w:r>
    </w:p>
  </w:footnote>
  <w:footnote w:id="2">
    <w:p w14:paraId="551F70AB" w14:textId="77777777" w:rsidR="00A0678C" w:rsidRDefault="00A0678C" w:rsidP="006B53BD">
      <w:pPr>
        <w:pStyle w:val="Tekstprzypisudolnego"/>
        <w:jc w:val="both"/>
      </w:pPr>
      <w:r w:rsidRPr="00A84F9C">
        <w:rPr>
          <w:rStyle w:val="Odwoanieprzypisudolnego"/>
          <w:sz w:val="18"/>
          <w:szCs w:val="18"/>
        </w:rPr>
        <w:footnoteRef/>
      </w:r>
      <w:r w:rsidRPr="00A84F9C">
        <w:rPr>
          <w:sz w:val="18"/>
          <w:szCs w:val="18"/>
        </w:rPr>
        <w:t xml:space="preserve"> Właściwe zakreślić</w:t>
      </w:r>
      <w:r w:rsidR="00A718EF">
        <w:rPr>
          <w:sz w:val="18"/>
          <w:szCs w:val="18"/>
        </w:rPr>
        <w:t xml:space="preserve"> np.</w:t>
      </w:r>
      <w:r w:rsidR="004F2B19" w:rsidRPr="004F2B19">
        <w:rPr>
          <w:sz w:val="18"/>
          <w:szCs w:val="18"/>
        </w:rPr>
        <w:t xml:space="preserve"> poprzez „wstawienie” we właściwe pole „symbolu” </w:t>
      </w:r>
      <w:r w:rsidR="00A718EF">
        <w:rPr>
          <w:sz w:val="18"/>
          <w:szCs w:val="18"/>
        </w:rPr>
        <w:sym w:font="Wingdings" w:char="F078"/>
      </w:r>
      <w:r w:rsidR="004F2B19">
        <w:rPr>
          <w:sz w:val="18"/>
          <w:szCs w:val="18"/>
        </w:rPr>
        <w:t xml:space="preserve"> lub litery x</w:t>
      </w:r>
      <w:r w:rsidRPr="00A84F9C">
        <w:rPr>
          <w:sz w:val="18"/>
          <w:szCs w:val="18"/>
        </w:rPr>
        <w:t>.</w:t>
      </w:r>
    </w:p>
  </w:footnote>
  <w:footnote w:id="3">
    <w:p w14:paraId="323235E0" w14:textId="77777777" w:rsidR="00A0678C" w:rsidRDefault="00A0678C" w:rsidP="001D1CA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W</w:t>
      </w:r>
      <w:r w:rsidRPr="00A84F9C">
        <w:rPr>
          <w:sz w:val="18"/>
          <w:szCs w:val="18"/>
        </w:rPr>
        <w:t xml:space="preserve"> rozumieniu art. 11 ust. 4 ustawy z dnia 16 kwietnia 1993 r. o zwalczaniu nieuczciwej konkurencji (</w:t>
      </w:r>
      <w:r w:rsidR="00BF1344">
        <w:rPr>
          <w:sz w:val="18"/>
          <w:szCs w:val="18"/>
        </w:rPr>
        <w:t>t.</w:t>
      </w:r>
      <w:r w:rsidR="00D07205">
        <w:rPr>
          <w:sz w:val="18"/>
          <w:szCs w:val="18"/>
        </w:rPr>
        <w:t xml:space="preserve"> </w:t>
      </w:r>
      <w:r w:rsidR="00BF1344">
        <w:rPr>
          <w:sz w:val="18"/>
          <w:szCs w:val="18"/>
        </w:rPr>
        <w:t>j. Dz. U. z 2020</w:t>
      </w:r>
      <w:r w:rsidRPr="00A84F9C">
        <w:rPr>
          <w:sz w:val="18"/>
          <w:szCs w:val="18"/>
        </w:rPr>
        <w:t xml:space="preserve"> r</w:t>
      </w:r>
      <w:r>
        <w:rPr>
          <w:sz w:val="18"/>
          <w:szCs w:val="18"/>
        </w:rPr>
        <w:t>.</w:t>
      </w:r>
      <w:r w:rsidRPr="00A84F9C">
        <w:rPr>
          <w:sz w:val="18"/>
          <w:szCs w:val="18"/>
        </w:rPr>
        <w:t xml:space="preserve">, poz. </w:t>
      </w:r>
      <w:r w:rsidR="00BF1344">
        <w:rPr>
          <w:sz w:val="18"/>
          <w:szCs w:val="18"/>
        </w:rPr>
        <w:t>1913</w:t>
      </w:r>
      <w:r w:rsidRPr="00A84F9C">
        <w:rPr>
          <w:sz w:val="18"/>
          <w:szCs w:val="18"/>
        </w:rPr>
        <w:t>)</w:t>
      </w:r>
      <w:r w:rsidR="00BF1344">
        <w:rPr>
          <w:sz w:val="18"/>
          <w:szCs w:val="18"/>
        </w:rPr>
        <w:t>.</w:t>
      </w:r>
    </w:p>
  </w:footnote>
  <w:footnote w:id="4">
    <w:p w14:paraId="4B499F7A" w14:textId="77777777" w:rsidR="00A0678C" w:rsidRPr="00D6057D" w:rsidRDefault="00A0678C" w:rsidP="006B53BD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>Nazwę podwykonawcy</w:t>
      </w:r>
      <w:r>
        <w:t xml:space="preserve"> </w:t>
      </w:r>
      <w:r w:rsidRPr="00D6057D">
        <w:rPr>
          <w:sz w:val="18"/>
          <w:szCs w:val="18"/>
        </w:rPr>
        <w:t>należy wskazać jeżeli jest wiadoma w chwili składania oferty. Zakres zamówienia oraz wartość lub procentowy udział w realizacji zamówienia należy wskazać w każdym przypadku zamiaru powierzenia realizacji części przedmiotu zamówienia podwykonawcy.</w:t>
      </w:r>
    </w:p>
  </w:footnote>
  <w:footnote w:id="5">
    <w:p w14:paraId="6277E1A3" w14:textId="77777777" w:rsidR="00A0678C" w:rsidRDefault="00A0678C" w:rsidP="00966E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057D">
        <w:rPr>
          <w:sz w:val="18"/>
          <w:szCs w:val="18"/>
        </w:rPr>
        <w:t xml:space="preserve">Właściwe zakreślić </w:t>
      </w:r>
      <w:r w:rsidR="00D07205" w:rsidRPr="00D07205">
        <w:rPr>
          <w:sz w:val="18"/>
          <w:szCs w:val="18"/>
        </w:rPr>
        <w:t>np. poprzez „wstawien</w:t>
      </w:r>
      <w:r w:rsidR="00D07205">
        <w:rPr>
          <w:sz w:val="18"/>
          <w:szCs w:val="18"/>
        </w:rPr>
        <w:t xml:space="preserve">ie” we właściwe pole „symbolu” </w:t>
      </w:r>
      <w:r w:rsidR="00D07205">
        <w:rPr>
          <w:sz w:val="18"/>
          <w:szCs w:val="18"/>
        </w:rPr>
        <w:sym w:font="Wingdings" w:char="F078"/>
      </w:r>
      <w:r w:rsidR="00D07205" w:rsidRPr="00D07205">
        <w:rPr>
          <w:sz w:val="18"/>
          <w:szCs w:val="18"/>
        </w:rPr>
        <w:t xml:space="preserve"> lub litery x.</w:t>
      </w:r>
    </w:p>
  </w:footnote>
  <w:footnote w:id="6">
    <w:p w14:paraId="2C180DA5" w14:textId="77777777" w:rsidR="00A0678C" w:rsidRDefault="00A0678C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B46182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>
        <w:t>ie danych) (Dz. Urz. UE L 119 z </w:t>
      </w:r>
      <w:r w:rsidRPr="00B46182">
        <w:t>04.05.2016, str. 1).</w:t>
      </w:r>
    </w:p>
  </w:footnote>
  <w:footnote w:id="7">
    <w:p w14:paraId="31D04E35" w14:textId="77777777" w:rsidR="00A0678C" w:rsidRDefault="00A0678C" w:rsidP="003E687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</w:t>
      </w:r>
      <w:r w:rsidRPr="00B46182">
        <w:t>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t xml:space="preserve">Zamawiający zaleca w takiej sytuacji </w:t>
      </w:r>
      <w:r w:rsidRPr="00B46182">
        <w:t>usunięcie treści oświadczenia np. przez jego wykreślenie).</w:t>
      </w:r>
    </w:p>
  </w:footnote>
  <w:footnote w:id="8">
    <w:p w14:paraId="1F5503E0" w14:textId="77777777" w:rsidR="00A718EF" w:rsidRDefault="00A718E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18EF">
        <w:t xml:space="preserve">Właściwe zakreślić np. poprzez </w:t>
      </w:r>
      <w:r>
        <w:t>„</w:t>
      </w:r>
      <w:r w:rsidRPr="00A718EF">
        <w:t>wstawi</w:t>
      </w:r>
      <w:r>
        <w:t xml:space="preserve">enie” we właściwe pole „symbolu” </w:t>
      </w:r>
      <w:r>
        <w:sym w:font="Wingdings" w:char="F078"/>
      </w:r>
      <w:r w:rsidR="004F2B19" w:rsidRPr="004F2B19">
        <w:t xml:space="preserve"> </w:t>
      </w:r>
      <w:r w:rsidR="004F2B19">
        <w:t xml:space="preserve">lub </w:t>
      </w:r>
      <w:r w:rsidR="004F2B19" w:rsidRPr="004F2B19">
        <w:t>litery x</w:t>
      </w:r>
      <w:r w:rsidRPr="00A718EF">
        <w:t>.</w:t>
      </w:r>
    </w:p>
  </w:footnote>
  <w:footnote w:id="9">
    <w:p w14:paraId="1B8259D5" w14:textId="77777777" w:rsidR="00DF62A9" w:rsidRDefault="00DF62A9">
      <w:pPr>
        <w:pStyle w:val="Tekstprzypisudolnego"/>
      </w:pPr>
      <w:r w:rsidRPr="00DF62A9">
        <w:rPr>
          <w:rStyle w:val="Odwoanieprzypisudolnego"/>
          <w:color w:val="FFFFFF" w:themeColor="background1"/>
        </w:rPr>
        <w:footnoteRef/>
      </w:r>
      <w:r>
        <w:t xml:space="preserve">* </w:t>
      </w:r>
      <w:r w:rsidRPr="00A84F9C">
        <w:rPr>
          <w:sz w:val="18"/>
          <w:szCs w:val="18"/>
        </w:rPr>
        <w:t>W rozumieni</w:t>
      </w:r>
      <w:r>
        <w:rPr>
          <w:sz w:val="18"/>
          <w:szCs w:val="18"/>
        </w:rPr>
        <w:t xml:space="preserve">u ustawy z dnia 6 marca 2018 r. </w:t>
      </w:r>
      <w:r w:rsidRPr="00235153">
        <w:rPr>
          <w:sz w:val="18"/>
          <w:szCs w:val="18"/>
        </w:rPr>
        <w:t xml:space="preserve">Prawo przedsiębiorców  ( </w:t>
      </w:r>
      <w:r w:rsidRPr="00A84F9C">
        <w:rPr>
          <w:sz w:val="18"/>
          <w:szCs w:val="18"/>
        </w:rPr>
        <w:t>(</w:t>
      </w:r>
      <w:r>
        <w:rPr>
          <w:sz w:val="18"/>
          <w:szCs w:val="18"/>
        </w:rPr>
        <w:t>t.</w:t>
      </w:r>
      <w:r w:rsidR="00D07205">
        <w:rPr>
          <w:sz w:val="18"/>
          <w:szCs w:val="18"/>
        </w:rPr>
        <w:t xml:space="preserve"> </w:t>
      </w:r>
      <w:r>
        <w:rPr>
          <w:sz w:val="18"/>
          <w:szCs w:val="18"/>
        </w:rPr>
        <w:t>j. Dz. U. 2019</w:t>
      </w:r>
      <w:r w:rsidRPr="00A84F9C">
        <w:rPr>
          <w:sz w:val="18"/>
          <w:szCs w:val="18"/>
        </w:rPr>
        <w:t xml:space="preserve"> poz. </w:t>
      </w:r>
      <w:r>
        <w:rPr>
          <w:sz w:val="18"/>
          <w:szCs w:val="18"/>
        </w:rPr>
        <w:t>1292 z późn. zm.</w:t>
      </w:r>
      <w:r w:rsidRPr="00A84F9C">
        <w:rPr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6A214" w14:textId="26001FF4" w:rsidR="009A5191" w:rsidRDefault="009A5191" w:rsidP="009A5191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</w:p>
  <w:p w14:paraId="49D4C28A" w14:textId="082DC650" w:rsidR="00A0678C" w:rsidRDefault="008D7D4E" w:rsidP="00BE526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NOWY </w:t>
    </w:r>
    <w:r w:rsidR="00A0678C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Załącznik nr </w:t>
    </w:r>
    <w:r w:rsidR="00FF3009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1</w:t>
    </w:r>
    <w:r w:rsidR="009A28FE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do</w:t>
    </w:r>
    <w:r w:rsidR="009A5191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Specyfikacji Warunków Zamówienia</w:t>
    </w:r>
  </w:p>
  <w:p w14:paraId="023809D8" w14:textId="265ED8B7" w:rsidR="00A0678C" w:rsidRPr="00966E14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Numer referencyjny: </w:t>
    </w:r>
    <w:r w:rsidR="00F40A6C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3/D/ZP/2021</w:t>
    </w:r>
  </w:p>
  <w:p w14:paraId="3ADE518D" w14:textId="77777777" w:rsidR="00A0678C" w:rsidRPr="00A20923" w:rsidRDefault="00A0678C" w:rsidP="00BE526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u w:val="single"/>
        <w:lang w:eastAsia="pl-PL"/>
      </w:rPr>
    </w:pP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</w:p>
  <w:p w14:paraId="7DEB5CE5" w14:textId="77777777" w:rsidR="00A0678C" w:rsidRDefault="00A067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.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.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Arial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pStyle w:val="Styl1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Courier New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84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0E312AAD"/>
    <w:multiLevelType w:val="hybridMultilevel"/>
    <w:tmpl w:val="D9FACF4A"/>
    <w:lvl w:ilvl="0" w:tplc="E0E8C862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F9D3961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3" w15:restartNumberingAfterBreak="0">
    <w:nsid w:val="168B08A3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0D638A"/>
    <w:multiLevelType w:val="hybridMultilevel"/>
    <w:tmpl w:val="5380BE44"/>
    <w:lvl w:ilvl="0" w:tplc="10F85DA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1D592100"/>
    <w:multiLevelType w:val="hybridMultilevel"/>
    <w:tmpl w:val="603C5B42"/>
    <w:lvl w:ilvl="0" w:tplc="784C734E">
      <w:start w:val="1"/>
      <w:numFmt w:val="decimal"/>
      <w:lvlText w:val="%1)"/>
      <w:lvlJc w:val="left"/>
      <w:pPr>
        <w:ind w:left="1512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6" w15:restartNumberingAfterBreak="0">
    <w:nsid w:val="228E573D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01176D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8" w15:restartNumberingAfterBreak="0">
    <w:nsid w:val="36D9638F"/>
    <w:multiLevelType w:val="multilevel"/>
    <w:tmpl w:val="3C641D76"/>
    <w:lvl w:ilvl="0">
      <w:start w:val="1"/>
      <w:numFmt w:val="decimal"/>
      <w:lvlText w:val="%1."/>
      <w:lvlJc w:val="left"/>
      <w:pPr>
        <w:ind w:left="786" w:firstLine="425"/>
      </w:pPr>
      <w:rPr>
        <w:u w:val="none"/>
      </w:rPr>
    </w:lvl>
    <w:lvl w:ilvl="1">
      <w:start w:val="1"/>
      <w:numFmt w:val="decimal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3196" w:firstLine="2836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29" w15:restartNumberingAfterBreak="0">
    <w:nsid w:val="37131CB5"/>
    <w:multiLevelType w:val="hybridMultilevel"/>
    <w:tmpl w:val="39D629F4"/>
    <w:lvl w:ilvl="0" w:tplc="30220AF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3D132F79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1" w15:restartNumberingAfterBreak="0">
    <w:nsid w:val="502E4992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2" w15:restartNumberingAfterBreak="0">
    <w:nsid w:val="52A65F34"/>
    <w:multiLevelType w:val="multilevel"/>
    <w:tmpl w:val="0492D73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5E16035"/>
    <w:multiLevelType w:val="hybridMultilevel"/>
    <w:tmpl w:val="D89A22F4"/>
    <w:lvl w:ilvl="0" w:tplc="D0AE1F5C">
      <w:start w:val="1"/>
      <w:numFmt w:val="decimal"/>
      <w:lvlText w:val="%1)"/>
      <w:lvlJc w:val="left"/>
      <w:pPr>
        <w:tabs>
          <w:tab w:val="num" w:pos="341"/>
        </w:tabs>
        <w:ind w:left="341" w:hanging="341"/>
      </w:pPr>
      <w:rPr>
        <w:rFonts w:ascii="Arial Narrow" w:hAnsi="Arial Narrow" w:cs="Arial Narrow" w:hint="default"/>
        <w:b w:val="0"/>
        <w:bCs w:val="0"/>
        <w:i w:val="0"/>
        <w:iCs w:val="0"/>
        <w:sz w:val="24"/>
        <w:szCs w:val="24"/>
      </w:rPr>
    </w:lvl>
    <w:lvl w:ilvl="1" w:tplc="784C734E">
      <w:start w:val="1"/>
      <w:numFmt w:val="decimal"/>
      <w:lvlText w:val="%2)"/>
      <w:lvlJc w:val="left"/>
      <w:pPr>
        <w:tabs>
          <w:tab w:val="num" w:pos="910"/>
        </w:tabs>
        <w:ind w:left="910" w:hanging="340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  <w:rPr>
        <w:rFonts w:cs="Times New Roman"/>
      </w:rPr>
    </w:lvl>
  </w:abstractNum>
  <w:abstractNum w:abstractNumId="34" w15:restartNumberingAfterBreak="0">
    <w:nsid w:val="58C54367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5" w15:restartNumberingAfterBreak="0">
    <w:nsid w:val="59B41D58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6" w15:restartNumberingAfterBreak="0">
    <w:nsid w:val="61FB193C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7" w15:restartNumberingAfterBreak="0">
    <w:nsid w:val="6F542D67"/>
    <w:multiLevelType w:val="multilevel"/>
    <w:tmpl w:val="80B2CCAE"/>
    <w:lvl w:ilvl="0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610069E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39" w15:restartNumberingAfterBreak="0">
    <w:nsid w:val="76753EF8"/>
    <w:multiLevelType w:val="hybridMultilevel"/>
    <w:tmpl w:val="0704A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9E4F86"/>
    <w:multiLevelType w:val="multilevel"/>
    <w:tmpl w:val="FA2E4DEA"/>
    <w:lvl w:ilvl="0">
      <w:start w:val="1"/>
      <w:numFmt w:val="decimal"/>
      <w:lvlText w:val="%1."/>
      <w:lvlJc w:val="left"/>
      <w:pPr>
        <w:ind w:left="928" w:firstLine="568"/>
      </w:pPr>
      <w:rPr>
        <w:u w:val="none"/>
      </w:rPr>
    </w:lvl>
    <w:lvl w:ilvl="1">
      <w:start w:val="1"/>
      <w:numFmt w:val="lowerLetter"/>
      <w:lvlText w:val="%2)"/>
      <w:lvlJc w:val="left"/>
      <w:pPr>
        <w:ind w:left="159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41" w15:restartNumberingAfterBreak="0">
    <w:nsid w:val="7E0569B7"/>
    <w:multiLevelType w:val="hybridMultilevel"/>
    <w:tmpl w:val="68948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2"/>
  </w:num>
  <w:num w:numId="3">
    <w:abstractNumId w:val="25"/>
  </w:num>
  <w:num w:numId="4">
    <w:abstractNumId w:val="29"/>
  </w:num>
  <w:num w:numId="5">
    <w:abstractNumId w:val="37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30"/>
  </w:num>
  <w:num w:numId="9">
    <w:abstractNumId w:val="31"/>
  </w:num>
  <w:num w:numId="10">
    <w:abstractNumId w:val="34"/>
  </w:num>
  <w:num w:numId="11">
    <w:abstractNumId w:val="22"/>
  </w:num>
  <w:num w:numId="12">
    <w:abstractNumId w:val="40"/>
  </w:num>
  <w:num w:numId="13">
    <w:abstractNumId w:val="24"/>
  </w:num>
  <w:num w:numId="14">
    <w:abstractNumId w:val="27"/>
  </w:num>
  <w:num w:numId="15">
    <w:abstractNumId w:val="36"/>
  </w:num>
  <w:num w:numId="16">
    <w:abstractNumId w:val="38"/>
  </w:num>
  <w:num w:numId="17">
    <w:abstractNumId w:val="35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8"/>
  </w:num>
  <w:num w:numId="27">
    <w:abstractNumId w:val="9"/>
  </w:num>
  <w:num w:numId="28">
    <w:abstractNumId w:val="10"/>
  </w:num>
  <w:num w:numId="29">
    <w:abstractNumId w:val="11"/>
  </w:num>
  <w:num w:numId="30">
    <w:abstractNumId w:val="12"/>
  </w:num>
  <w:num w:numId="31">
    <w:abstractNumId w:val="13"/>
  </w:num>
  <w:num w:numId="32">
    <w:abstractNumId w:val="14"/>
  </w:num>
  <w:num w:numId="33">
    <w:abstractNumId w:val="15"/>
  </w:num>
  <w:num w:numId="34">
    <w:abstractNumId w:val="16"/>
  </w:num>
  <w:num w:numId="35">
    <w:abstractNumId w:val="17"/>
  </w:num>
  <w:num w:numId="36">
    <w:abstractNumId w:val="18"/>
  </w:num>
  <w:num w:numId="37">
    <w:abstractNumId w:val="19"/>
  </w:num>
  <w:num w:numId="38">
    <w:abstractNumId w:val="20"/>
  </w:num>
  <w:num w:numId="39">
    <w:abstractNumId w:val="21"/>
  </w:num>
  <w:num w:numId="40">
    <w:abstractNumId w:val="39"/>
  </w:num>
  <w:num w:numId="41">
    <w:abstractNumId w:val="23"/>
  </w:num>
  <w:num w:numId="42">
    <w:abstractNumId w:val="26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A0"/>
    <w:rsid w:val="0002365C"/>
    <w:rsid w:val="000365B7"/>
    <w:rsid w:val="00057970"/>
    <w:rsid w:val="00067E09"/>
    <w:rsid w:val="0007460F"/>
    <w:rsid w:val="00080524"/>
    <w:rsid w:val="00087B4E"/>
    <w:rsid w:val="000905F8"/>
    <w:rsid w:val="00092918"/>
    <w:rsid w:val="000D6F0E"/>
    <w:rsid w:val="000F53A3"/>
    <w:rsid w:val="001006EE"/>
    <w:rsid w:val="001012F6"/>
    <w:rsid w:val="0012723E"/>
    <w:rsid w:val="00145634"/>
    <w:rsid w:val="00155189"/>
    <w:rsid w:val="001860C6"/>
    <w:rsid w:val="00193419"/>
    <w:rsid w:val="00196CD8"/>
    <w:rsid w:val="001B392B"/>
    <w:rsid w:val="001C0D19"/>
    <w:rsid w:val="001D1CA5"/>
    <w:rsid w:val="002068A8"/>
    <w:rsid w:val="00215E3F"/>
    <w:rsid w:val="002242C8"/>
    <w:rsid w:val="00234086"/>
    <w:rsid w:val="00235153"/>
    <w:rsid w:val="00285092"/>
    <w:rsid w:val="0028746C"/>
    <w:rsid w:val="00294C4F"/>
    <w:rsid w:val="002B5BBC"/>
    <w:rsid w:val="002D5C08"/>
    <w:rsid w:val="003163C0"/>
    <w:rsid w:val="00325A98"/>
    <w:rsid w:val="0032711E"/>
    <w:rsid w:val="00331807"/>
    <w:rsid w:val="00337C2D"/>
    <w:rsid w:val="003505ED"/>
    <w:rsid w:val="0036228E"/>
    <w:rsid w:val="00366E1D"/>
    <w:rsid w:val="003716FF"/>
    <w:rsid w:val="00394A92"/>
    <w:rsid w:val="00396DE5"/>
    <w:rsid w:val="003A3D92"/>
    <w:rsid w:val="003D5965"/>
    <w:rsid w:val="003E687C"/>
    <w:rsid w:val="00421036"/>
    <w:rsid w:val="004229CD"/>
    <w:rsid w:val="00423457"/>
    <w:rsid w:val="00426F5B"/>
    <w:rsid w:val="0043267B"/>
    <w:rsid w:val="004502D1"/>
    <w:rsid w:val="00492F7B"/>
    <w:rsid w:val="004A3C06"/>
    <w:rsid w:val="004B6E7F"/>
    <w:rsid w:val="004D4E0E"/>
    <w:rsid w:val="004E106B"/>
    <w:rsid w:val="004F2B19"/>
    <w:rsid w:val="004F2FB3"/>
    <w:rsid w:val="004F5011"/>
    <w:rsid w:val="005016A7"/>
    <w:rsid w:val="00511E5D"/>
    <w:rsid w:val="00522FAF"/>
    <w:rsid w:val="0052647F"/>
    <w:rsid w:val="005307A0"/>
    <w:rsid w:val="00541A62"/>
    <w:rsid w:val="00563D4A"/>
    <w:rsid w:val="00567DFC"/>
    <w:rsid w:val="00572BB4"/>
    <w:rsid w:val="00577575"/>
    <w:rsid w:val="00597A9B"/>
    <w:rsid w:val="005A2B37"/>
    <w:rsid w:val="005B3B6D"/>
    <w:rsid w:val="005B72DB"/>
    <w:rsid w:val="005C29ED"/>
    <w:rsid w:val="005C3008"/>
    <w:rsid w:val="005C413D"/>
    <w:rsid w:val="005F625A"/>
    <w:rsid w:val="006013EE"/>
    <w:rsid w:val="00622D09"/>
    <w:rsid w:val="006B32E0"/>
    <w:rsid w:val="006B3C6C"/>
    <w:rsid w:val="006B53BD"/>
    <w:rsid w:val="006C19E6"/>
    <w:rsid w:val="006D1027"/>
    <w:rsid w:val="006E2D29"/>
    <w:rsid w:val="00707A6F"/>
    <w:rsid w:val="007B31A0"/>
    <w:rsid w:val="007B6BCD"/>
    <w:rsid w:val="007C0505"/>
    <w:rsid w:val="007C167D"/>
    <w:rsid w:val="007D508C"/>
    <w:rsid w:val="00805E8C"/>
    <w:rsid w:val="00815240"/>
    <w:rsid w:val="00831093"/>
    <w:rsid w:val="008926F7"/>
    <w:rsid w:val="008C7145"/>
    <w:rsid w:val="008D01A0"/>
    <w:rsid w:val="008D2E73"/>
    <w:rsid w:val="008D7D4E"/>
    <w:rsid w:val="009104A0"/>
    <w:rsid w:val="00943E00"/>
    <w:rsid w:val="0094461F"/>
    <w:rsid w:val="0096164F"/>
    <w:rsid w:val="00966E14"/>
    <w:rsid w:val="00977370"/>
    <w:rsid w:val="009A28FE"/>
    <w:rsid w:val="009A4B66"/>
    <w:rsid w:val="009A5191"/>
    <w:rsid w:val="009B0455"/>
    <w:rsid w:val="009B41D1"/>
    <w:rsid w:val="009E6416"/>
    <w:rsid w:val="009F65E8"/>
    <w:rsid w:val="00A0678C"/>
    <w:rsid w:val="00A11436"/>
    <w:rsid w:val="00A20923"/>
    <w:rsid w:val="00A419C2"/>
    <w:rsid w:val="00A41AFF"/>
    <w:rsid w:val="00A50349"/>
    <w:rsid w:val="00A60939"/>
    <w:rsid w:val="00A718EF"/>
    <w:rsid w:val="00A7486D"/>
    <w:rsid w:val="00A84EAF"/>
    <w:rsid w:val="00AA06FA"/>
    <w:rsid w:val="00AA3849"/>
    <w:rsid w:val="00AA4DEF"/>
    <w:rsid w:val="00AB34F4"/>
    <w:rsid w:val="00AD5148"/>
    <w:rsid w:val="00AE4E8C"/>
    <w:rsid w:val="00AE74F9"/>
    <w:rsid w:val="00AF268E"/>
    <w:rsid w:val="00B02777"/>
    <w:rsid w:val="00B222D8"/>
    <w:rsid w:val="00B3409A"/>
    <w:rsid w:val="00B35616"/>
    <w:rsid w:val="00B906BB"/>
    <w:rsid w:val="00BD4F81"/>
    <w:rsid w:val="00BD676D"/>
    <w:rsid w:val="00BE526B"/>
    <w:rsid w:val="00BE7B3B"/>
    <w:rsid w:val="00BF1344"/>
    <w:rsid w:val="00BF383A"/>
    <w:rsid w:val="00C024E9"/>
    <w:rsid w:val="00C03690"/>
    <w:rsid w:val="00C137FB"/>
    <w:rsid w:val="00C31FA9"/>
    <w:rsid w:val="00C332A6"/>
    <w:rsid w:val="00C4265F"/>
    <w:rsid w:val="00C47EA0"/>
    <w:rsid w:val="00C80F7E"/>
    <w:rsid w:val="00CA74AD"/>
    <w:rsid w:val="00CC0C2B"/>
    <w:rsid w:val="00CD408F"/>
    <w:rsid w:val="00CE3185"/>
    <w:rsid w:val="00CE3C7F"/>
    <w:rsid w:val="00CF0F8B"/>
    <w:rsid w:val="00D07205"/>
    <w:rsid w:val="00D225DC"/>
    <w:rsid w:val="00D507B7"/>
    <w:rsid w:val="00D50F5B"/>
    <w:rsid w:val="00D52191"/>
    <w:rsid w:val="00D6057D"/>
    <w:rsid w:val="00D612CF"/>
    <w:rsid w:val="00D95BDD"/>
    <w:rsid w:val="00DC0CFB"/>
    <w:rsid w:val="00DD52B5"/>
    <w:rsid w:val="00DE0128"/>
    <w:rsid w:val="00DF62A9"/>
    <w:rsid w:val="00E01B76"/>
    <w:rsid w:val="00E32DF1"/>
    <w:rsid w:val="00E516F4"/>
    <w:rsid w:val="00E7036F"/>
    <w:rsid w:val="00E84489"/>
    <w:rsid w:val="00EA4EEC"/>
    <w:rsid w:val="00EC4DD5"/>
    <w:rsid w:val="00ED4EEA"/>
    <w:rsid w:val="00F22BBE"/>
    <w:rsid w:val="00F27FC4"/>
    <w:rsid w:val="00F3257E"/>
    <w:rsid w:val="00F40A6C"/>
    <w:rsid w:val="00F7626E"/>
    <w:rsid w:val="00F94600"/>
    <w:rsid w:val="00F96C9A"/>
    <w:rsid w:val="00FA0F4A"/>
    <w:rsid w:val="00FC0B6C"/>
    <w:rsid w:val="00FC1211"/>
    <w:rsid w:val="00FC1870"/>
    <w:rsid w:val="00FF3009"/>
    <w:rsid w:val="00FF4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1CE188"/>
  <w15:docId w15:val="{3A518FFC-5A97-492E-A197-E0E2BFD5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625A"/>
  </w:style>
  <w:style w:type="paragraph" w:styleId="Nagwek1">
    <w:name w:val="heading 1"/>
    <w:basedOn w:val="Normalny"/>
    <w:next w:val="Tekstpodstawowy"/>
    <w:link w:val="Nagwek1Znak"/>
    <w:qFormat/>
    <w:rsid w:val="00597A9B"/>
    <w:pPr>
      <w:keepNext/>
      <w:suppressAutoHyphens/>
      <w:spacing w:after="0" w:line="360" w:lineRule="auto"/>
      <w:jc w:val="center"/>
      <w:outlineLvl w:val="0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597A9B"/>
    <w:pPr>
      <w:keepNext/>
      <w:numPr>
        <w:ilvl w:val="1"/>
        <w:numId w:val="18"/>
      </w:numPr>
      <w:suppressAutoHyphens/>
      <w:spacing w:after="0" w:line="360" w:lineRule="auto"/>
      <w:jc w:val="center"/>
      <w:outlineLvl w:val="1"/>
    </w:pPr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597A9B"/>
    <w:pPr>
      <w:keepNext/>
      <w:numPr>
        <w:ilvl w:val="2"/>
        <w:numId w:val="18"/>
      </w:numPr>
      <w:suppressAutoHyphens/>
      <w:spacing w:after="0" w:line="360" w:lineRule="auto"/>
      <w:jc w:val="both"/>
      <w:outlineLvl w:val="2"/>
    </w:pPr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paragraph" w:styleId="Nagwek4">
    <w:name w:val="heading 4"/>
    <w:basedOn w:val="Normalny"/>
    <w:next w:val="Tekstpodstawowy"/>
    <w:link w:val="Nagwek4Znak"/>
    <w:qFormat/>
    <w:rsid w:val="00597A9B"/>
    <w:pPr>
      <w:keepNext/>
      <w:numPr>
        <w:ilvl w:val="3"/>
        <w:numId w:val="18"/>
      </w:numPr>
      <w:suppressAutoHyphens/>
      <w:spacing w:after="0" w:line="360" w:lineRule="auto"/>
      <w:jc w:val="both"/>
      <w:outlineLvl w:val="3"/>
    </w:pPr>
    <w:rPr>
      <w:rFonts w:ascii="Tahoma" w:eastAsia="Times New Roman" w:hAnsi="Tahoma" w:cs="Times New Roman"/>
      <w:b/>
      <w:kern w:val="1"/>
      <w:sz w:val="20"/>
      <w:szCs w:val="20"/>
      <w:lang w:val="x-none" w:eastAsia="zh-CN"/>
    </w:rPr>
  </w:style>
  <w:style w:type="paragraph" w:styleId="Nagwek5">
    <w:name w:val="heading 5"/>
    <w:basedOn w:val="Normalny"/>
    <w:next w:val="Tekstpodstawowy"/>
    <w:link w:val="Nagwek5Znak"/>
    <w:qFormat/>
    <w:rsid w:val="00597A9B"/>
    <w:pPr>
      <w:keepNext/>
      <w:numPr>
        <w:ilvl w:val="4"/>
        <w:numId w:val="18"/>
      </w:numPr>
      <w:suppressAutoHyphens/>
      <w:spacing w:after="0" w:line="360" w:lineRule="auto"/>
      <w:outlineLvl w:val="4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597A9B"/>
    <w:pPr>
      <w:keepNext/>
      <w:numPr>
        <w:ilvl w:val="5"/>
        <w:numId w:val="18"/>
      </w:numPr>
      <w:suppressAutoHyphens/>
      <w:spacing w:after="0" w:line="100" w:lineRule="atLeast"/>
      <w:jc w:val="right"/>
      <w:outlineLvl w:val="5"/>
    </w:pPr>
    <w:rPr>
      <w:rFonts w:ascii="Arial Narrow" w:eastAsia="Times New Roman" w:hAnsi="Arial Narrow" w:cs="Times New Roman"/>
      <w:b/>
      <w:kern w:val="1"/>
      <w:sz w:val="24"/>
      <w:szCs w:val="20"/>
      <w:lang w:eastAsia="zh-CN"/>
    </w:rPr>
  </w:style>
  <w:style w:type="paragraph" w:styleId="Nagwek7">
    <w:name w:val="heading 7"/>
    <w:basedOn w:val="Normalny"/>
    <w:next w:val="Tekstpodstawowy"/>
    <w:link w:val="Nagwek7Znak"/>
    <w:qFormat/>
    <w:rsid w:val="00597A9B"/>
    <w:pPr>
      <w:keepNext/>
      <w:numPr>
        <w:ilvl w:val="6"/>
        <w:numId w:val="18"/>
      </w:numPr>
      <w:suppressAutoHyphens/>
      <w:spacing w:after="0" w:line="100" w:lineRule="atLeast"/>
      <w:outlineLvl w:val="6"/>
    </w:pPr>
    <w:rPr>
      <w:rFonts w:ascii="Tahoma" w:eastAsia="Times New Roman" w:hAnsi="Tahoma" w:cs="Times New Roman"/>
      <w:b/>
      <w:kern w:val="1"/>
      <w:sz w:val="20"/>
      <w:szCs w:val="20"/>
      <w:lang w:eastAsia="zh-CN"/>
    </w:rPr>
  </w:style>
  <w:style w:type="paragraph" w:styleId="Nagwek8">
    <w:name w:val="heading 8"/>
    <w:basedOn w:val="Normalny"/>
    <w:next w:val="Tekstpodstawowy"/>
    <w:link w:val="Nagwek8Znak"/>
    <w:qFormat/>
    <w:rsid w:val="00597A9B"/>
    <w:pPr>
      <w:keepNext/>
      <w:numPr>
        <w:ilvl w:val="7"/>
        <w:numId w:val="18"/>
      </w:numPr>
      <w:suppressAutoHyphens/>
      <w:spacing w:after="0" w:line="360" w:lineRule="auto"/>
      <w:jc w:val="both"/>
      <w:outlineLvl w:val="7"/>
    </w:pPr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paragraph" w:styleId="Nagwek9">
    <w:name w:val="heading 9"/>
    <w:basedOn w:val="Normalny"/>
    <w:next w:val="Tekstpodstawowy"/>
    <w:link w:val="Nagwek9Znak"/>
    <w:qFormat/>
    <w:rsid w:val="00597A9B"/>
    <w:pPr>
      <w:keepNext/>
      <w:numPr>
        <w:ilvl w:val="8"/>
        <w:numId w:val="18"/>
      </w:numPr>
      <w:suppressAutoHyphens/>
      <w:spacing w:after="0" w:line="360" w:lineRule="auto"/>
      <w:outlineLvl w:val="8"/>
    </w:pPr>
    <w:rPr>
      <w:rFonts w:ascii="Tahoma" w:eastAsia="Times New Roman" w:hAnsi="Tahoma" w:cs="Times New Roman"/>
      <w:b/>
      <w:i/>
      <w:kern w:val="1"/>
      <w:sz w:val="20"/>
      <w:szCs w:val="20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66E14"/>
  </w:style>
  <w:style w:type="paragraph" w:styleId="Stopka">
    <w:name w:val="footer"/>
    <w:basedOn w:val="Normalny"/>
    <w:link w:val="StopkaZnak"/>
    <w:uiPriority w:val="99"/>
    <w:unhideWhenUsed/>
    <w:rsid w:val="00966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E14"/>
  </w:style>
  <w:style w:type="table" w:styleId="Tabela-Siatka">
    <w:name w:val="Table Grid"/>
    <w:basedOn w:val="Standardowy"/>
    <w:uiPriority w:val="5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6E1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6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66E14"/>
    <w:rPr>
      <w:sz w:val="20"/>
      <w:szCs w:val="20"/>
    </w:rPr>
  </w:style>
  <w:style w:type="character" w:styleId="Odwoanieprzypisudolnego">
    <w:name w:val="footnote reference"/>
    <w:uiPriority w:val="99"/>
    <w:rsid w:val="00966E14"/>
    <w:rPr>
      <w:rFonts w:cs="Times New Roman"/>
      <w:vertAlign w:val="superscript"/>
    </w:rPr>
  </w:style>
  <w:style w:type="table" w:customStyle="1" w:styleId="Tabela-Siatka5">
    <w:name w:val="Tabela - Siatka5"/>
    <w:basedOn w:val="Standardowy"/>
    <w:next w:val="Tabela-Siatka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966E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nhideWhenUsed/>
    <w:rsid w:val="00426F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6F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6F5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7A9B"/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97A9B"/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597A9B"/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character" w:customStyle="1" w:styleId="Nagwek4Znak">
    <w:name w:val="Nagłówek 4 Znak"/>
    <w:basedOn w:val="Domylnaczcionkaakapitu"/>
    <w:link w:val="Nagwek4"/>
    <w:rsid w:val="00597A9B"/>
    <w:rPr>
      <w:rFonts w:ascii="Tahoma" w:eastAsia="Times New Roman" w:hAnsi="Tahoma" w:cs="Times New Roman"/>
      <w:b/>
      <w:kern w:val="1"/>
      <w:sz w:val="20"/>
      <w:szCs w:val="20"/>
      <w:lang w:val="x-none" w:eastAsia="zh-CN"/>
    </w:rPr>
  </w:style>
  <w:style w:type="character" w:customStyle="1" w:styleId="Nagwek5Znak">
    <w:name w:val="Nagłówek 5 Znak"/>
    <w:basedOn w:val="Domylnaczcionkaakapitu"/>
    <w:link w:val="Nagwek5"/>
    <w:rsid w:val="00597A9B"/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597A9B"/>
    <w:rPr>
      <w:rFonts w:ascii="Arial Narrow" w:eastAsia="Times New Roman" w:hAnsi="Arial Narrow" w:cs="Times New Roman"/>
      <w:b/>
      <w:kern w:val="1"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597A9B"/>
    <w:rPr>
      <w:rFonts w:ascii="Tahoma" w:eastAsia="Times New Roman" w:hAnsi="Tahoma" w:cs="Times New Roman"/>
      <w:b/>
      <w:kern w:val="1"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rsid w:val="00597A9B"/>
    <w:rPr>
      <w:rFonts w:ascii="Tahoma" w:eastAsia="Times New Roman" w:hAnsi="Tahoma" w:cs="Times New Roman"/>
      <w:i/>
      <w:kern w:val="1"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rsid w:val="00597A9B"/>
    <w:rPr>
      <w:rFonts w:ascii="Tahoma" w:eastAsia="Times New Roman" w:hAnsi="Tahoma" w:cs="Times New Roman"/>
      <w:b/>
      <w:i/>
      <w:kern w:val="1"/>
      <w:sz w:val="20"/>
      <w:szCs w:val="20"/>
      <w:u w:val="single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597A9B"/>
  </w:style>
  <w:style w:type="numbering" w:customStyle="1" w:styleId="Bezlisty11">
    <w:name w:val="Bez listy11"/>
    <w:next w:val="Bezlisty"/>
    <w:uiPriority w:val="99"/>
    <w:semiHidden/>
    <w:unhideWhenUsed/>
    <w:rsid w:val="00597A9B"/>
  </w:style>
  <w:style w:type="character" w:customStyle="1" w:styleId="WW8Num10z1">
    <w:name w:val="WW8Num10z1"/>
    <w:rsid w:val="00597A9B"/>
    <w:rPr>
      <w:rFonts w:ascii="Arial" w:hAnsi="Arial" w:cs="Arial"/>
    </w:rPr>
  </w:style>
  <w:style w:type="character" w:customStyle="1" w:styleId="WW8Num11z1">
    <w:name w:val="WW8Num11z1"/>
    <w:rsid w:val="00597A9B"/>
    <w:rPr>
      <w:rFonts w:ascii="Arial" w:hAnsi="Arial" w:cs="Arial"/>
    </w:rPr>
  </w:style>
  <w:style w:type="character" w:customStyle="1" w:styleId="WW8Num11z2">
    <w:name w:val="WW8Num11z2"/>
    <w:rsid w:val="00597A9B"/>
    <w:rPr>
      <w:rFonts w:ascii="Wingdings" w:hAnsi="Wingdings" w:cs="Wingdings"/>
    </w:rPr>
  </w:style>
  <w:style w:type="character" w:customStyle="1" w:styleId="WW8Num12z0">
    <w:name w:val="WW8Num12z0"/>
    <w:rsid w:val="00597A9B"/>
    <w:rPr>
      <w:rFonts w:ascii="Symbol" w:hAnsi="Symbol" w:cs="Symbol"/>
    </w:rPr>
  </w:style>
  <w:style w:type="character" w:customStyle="1" w:styleId="WW8Num16z0">
    <w:name w:val="WW8Num16z0"/>
    <w:rsid w:val="00597A9B"/>
    <w:rPr>
      <w:rFonts w:ascii="Symbol" w:hAnsi="Symbol" w:cs="Symbol"/>
    </w:rPr>
  </w:style>
  <w:style w:type="character" w:customStyle="1" w:styleId="WW8Num17z1">
    <w:name w:val="WW8Num17z1"/>
    <w:rsid w:val="00597A9B"/>
    <w:rPr>
      <w:rFonts w:ascii="Courier New" w:hAnsi="Courier New" w:cs="Courier New"/>
    </w:rPr>
  </w:style>
  <w:style w:type="character" w:customStyle="1" w:styleId="WW8Num17z2">
    <w:name w:val="WW8Num17z2"/>
    <w:rsid w:val="00597A9B"/>
    <w:rPr>
      <w:rFonts w:ascii="Wingdings" w:hAnsi="Wingdings" w:cs="Wingdings"/>
    </w:rPr>
  </w:style>
  <w:style w:type="character" w:customStyle="1" w:styleId="WW8Num18z0">
    <w:name w:val="WW8Num18z0"/>
    <w:rsid w:val="00597A9B"/>
    <w:rPr>
      <w:rFonts w:ascii="Wingdings" w:hAnsi="Wingdings" w:cs="Wingdings"/>
    </w:rPr>
  </w:style>
  <w:style w:type="character" w:customStyle="1" w:styleId="WW8Num21z1">
    <w:name w:val="WW8Num21z1"/>
    <w:rsid w:val="00597A9B"/>
    <w:rPr>
      <w:rFonts w:ascii="Arial" w:hAnsi="Arial" w:cs="Arial"/>
    </w:rPr>
  </w:style>
  <w:style w:type="character" w:customStyle="1" w:styleId="WW8Num21z2">
    <w:name w:val="WW8Num21z2"/>
    <w:rsid w:val="00597A9B"/>
    <w:rPr>
      <w:rFonts w:ascii="Wingdings" w:hAnsi="Wingdings" w:cs="Wingdings"/>
    </w:rPr>
  </w:style>
  <w:style w:type="character" w:customStyle="1" w:styleId="Domylnaczcionkaakapitu4">
    <w:name w:val="Domyślna czcionka akapitu4"/>
    <w:rsid w:val="00597A9B"/>
  </w:style>
  <w:style w:type="character" w:customStyle="1" w:styleId="WW8Num9z1">
    <w:name w:val="WW8Num9z1"/>
    <w:rsid w:val="00597A9B"/>
    <w:rPr>
      <w:rFonts w:ascii="Arial" w:hAnsi="Arial" w:cs="Arial"/>
    </w:rPr>
  </w:style>
  <w:style w:type="character" w:customStyle="1" w:styleId="WW8Num10z2">
    <w:name w:val="WW8Num10z2"/>
    <w:rsid w:val="00597A9B"/>
    <w:rPr>
      <w:rFonts w:ascii="Wingdings" w:hAnsi="Wingdings" w:cs="Wingdings"/>
    </w:rPr>
  </w:style>
  <w:style w:type="character" w:customStyle="1" w:styleId="WW8Num11z0">
    <w:name w:val="WW8Num11z0"/>
    <w:rsid w:val="00597A9B"/>
    <w:rPr>
      <w:rFonts w:ascii="Symbol" w:hAnsi="Symbol" w:cs="Symbol"/>
    </w:rPr>
  </w:style>
  <w:style w:type="character" w:customStyle="1" w:styleId="WW8Num19z0">
    <w:name w:val="WW8Num19z0"/>
    <w:rsid w:val="00597A9B"/>
    <w:rPr>
      <w:b w:val="0"/>
    </w:rPr>
  </w:style>
  <w:style w:type="character" w:customStyle="1" w:styleId="WW8Num19z1">
    <w:name w:val="WW8Num19z1"/>
    <w:rsid w:val="00597A9B"/>
    <w:rPr>
      <w:rFonts w:ascii="Courier New" w:hAnsi="Courier New" w:cs="Courier New"/>
    </w:rPr>
  </w:style>
  <w:style w:type="character" w:customStyle="1" w:styleId="WW8Num19z2">
    <w:name w:val="WW8Num19z2"/>
    <w:rsid w:val="00597A9B"/>
    <w:rPr>
      <w:rFonts w:ascii="Wingdings" w:hAnsi="Wingdings" w:cs="Wingdings"/>
    </w:rPr>
  </w:style>
  <w:style w:type="character" w:customStyle="1" w:styleId="WW8Num19z3">
    <w:name w:val="WW8Num19z3"/>
    <w:rsid w:val="00597A9B"/>
    <w:rPr>
      <w:rFonts w:ascii="Symbol" w:hAnsi="Symbol" w:cs="Symbol"/>
    </w:rPr>
  </w:style>
  <w:style w:type="character" w:customStyle="1" w:styleId="WW8Num20z0">
    <w:name w:val="WW8Num20z0"/>
    <w:rsid w:val="00597A9B"/>
    <w:rPr>
      <w:rFonts w:ascii="Symbol" w:hAnsi="Symbol" w:cs="Symbol"/>
    </w:rPr>
  </w:style>
  <w:style w:type="character" w:customStyle="1" w:styleId="WW8Num20z1">
    <w:name w:val="WW8Num20z1"/>
    <w:rsid w:val="00597A9B"/>
    <w:rPr>
      <w:rFonts w:ascii="Courier New" w:hAnsi="Courier New" w:cs="Courier New"/>
    </w:rPr>
  </w:style>
  <w:style w:type="character" w:customStyle="1" w:styleId="WW8Num20z2">
    <w:name w:val="WW8Num20z2"/>
    <w:rsid w:val="00597A9B"/>
    <w:rPr>
      <w:rFonts w:ascii="Wingdings" w:hAnsi="Wingdings" w:cs="Wingdings"/>
    </w:rPr>
  </w:style>
  <w:style w:type="character" w:customStyle="1" w:styleId="WW8Num22z0">
    <w:name w:val="WW8Num22z0"/>
    <w:rsid w:val="00597A9B"/>
    <w:rPr>
      <w:rFonts w:ascii="Wingdings" w:hAnsi="Wingdings" w:cs="Wingdings"/>
    </w:rPr>
  </w:style>
  <w:style w:type="character" w:customStyle="1" w:styleId="WW8Num22z1">
    <w:name w:val="WW8Num22z1"/>
    <w:rsid w:val="00597A9B"/>
    <w:rPr>
      <w:rFonts w:ascii="Courier New" w:hAnsi="Courier New" w:cs="Courier New"/>
    </w:rPr>
  </w:style>
  <w:style w:type="character" w:customStyle="1" w:styleId="WW8Num22z3">
    <w:name w:val="WW8Num22z3"/>
    <w:rsid w:val="00597A9B"/>
    <w:rPr>
      <w:rFonts w:ascii="Symbol" w:hAnsi="Symbol" w:cs="Symbol"/>
    </w:rPr>
  </w:style>
  <w:style w:type="character" w:customStyle="1" w:styleId="WW8Num27z0">
    <w:name w:val="WW8Num27z0"/>
    <w:rsid w:val="00597A9B"/>
    <w:rPr>
      <w:rFonts w:ascii="Symbol" w:hAnsi="Symbol" w:cs="Symbol"/>
    </w:rPr>
  </w:style>
  <w:style w:type="character" w:customStyle="1" w:styleId="WW8Num27z1">
    <w:name w:val="WW8Num27z1"/>
    <w:rsid w:val="00597A9B"/>
    <w:rPr>
      <w:rFonts w:ascii="Courier New" w:hAnsi="Courier New" w:cs="Courier New"/>
    </w:rPr>
  </w:style>
  <w:style w:type="character" w:customStyle="1" w:styleId="WW8Num27z2">
    <w:name w:val="WW8Num27z2"/>
    <w:rsid w:val="00597A9B"/>
    <w:rPr>
      <w:rFonts w:ascii="Wingdings" w:hAnsi="Wingdings" w:cs="Wingdings"/>
    </w:rPr>
  </w:style>
  <w:style w:type="character" w:customStyle="1" w:styleId="WW8Num28z0">
    <w:name w:val="WW8Num28z0"/>
    <w:rsid w:val="00597A9B"/>
    <w:rPr>
      <w:rFonts w:ascii="Wingdings" w:hAnsi="Wingdings" w:cs="Wingdings"/>
    </w:rPr>
  </w:style>
  <w:style w:type="character" w:customStyle="1" w:styleId="WW8Num28z1">
    <w:name w:val="WW8Num28z1"/>
    <w:rsid w:val="00597A9B"/>
    <w:rPr>
      <w:rFonts w:ascii="Courier New" w:hAnsi="Courier New" w:cs="Courier New"/>
    </w:rPr>
  </w:style>
  <w:style w:type="character" w:customStyle="1" w:styleId="WW8Num28z3">
    <w:name w:val="WW8Num28z3"/>
    <w:rsid w:val="00597A9B"/>
    <w:rPr>
      <w:rFonts w:ascii="Symbol" w:hAnsi="Symbol" w:cs="Symbol"/>
    </w:rPr>
  </w:style>
  <w:style w:type="character" w:customStyle="1" w:styleId="WW8Num29z0">
    <w:name w:val="WW8Num29z0"/>
    <w:rsid w:val="00597A9B"/>
    <w:rPr>
      <w:rFonts w:ascii="Symbol" w:eastAsia="Tahoma" w:hAnsi="Symbol" w:cs="Tahoma"/>
    </w:rPr>
  </w:style>
  <w:style w:type="character" w:customStyle="1" w:styleId="WW8Num29z1">
    <w:name w:val="WW8Num29z1"/>
    <w:rsid w:val="00597A9B"/>
    <w:rPr>
      <w:rFonts w:ascii="Courier New" w:hAnsi="Courier New" w:cs="Courier New"/>
    </w:rPr>
  </w:style>
  <w:style w:type="character" w:customStyle="1" w:styleId="WW8Num29z2">
    <w:name w:val="WW8Num29z2"/>
    <w:rsid w:val="00597A9B"/>
    <w:rPr>
      <w:rFonts w:ascii="Wingdings" w:hAnsi="Wingdings" w:cs="Wingdings"/>
    </w:rPr>
  </w:style>
  <w:style w:type="character" w:customStyle="1" w:styleId="WW8Num29z3">
    <w:name w:val="WW8Num29z3"/>
    <w:rsid w:val="00597A9B"/>
    <w:rPr>
      <w:rFonts w:ascii="Symbol" w:hAnsi="Symbol" w:cs="Symbol"/>
    </w:rPr>
  </w:style>
  <w:style w:type="character" w:customStyle="1" w:styleId="WW8Num33z1">
    <w:name w:val="WW8Num33z1"/>
    <w:rsid w:val="00597A9B"/>
    <w:rPr>
      <w:rFonts w:ascii="Arial" w:hAnsi="Arial" w:cs="Arial"/>
    </w:rPr>
  </w:style>
  <w:style w:type="character" w:customStyle="1" w:styleId="WW8Num33z2">
    <w:name w:val="WW8Num33z2"/>
    <w:rsid w:val="00597A9B"/>
    <w:rPr>
      <w:rFonts w:ascii="Wingdings" w:hAnsi="Wingdings" w:cs="Wingdings"/>
    </w:rPr>
  </w:style>
  <w:style w:type="character" w:customStyle="1" w:styleId="Domylnaczcionkaakapitu3">
    <w:name w:val="Domyślna czcionka akapitu3"/>
    <w:rsid w:val="00597A9B"/>
  </w:style>
  <w:style w:type="character" w:customStyle="1" w:styleId="WW8Num14z0">
    <w:name w:val="WW8Num14z0"/>
    <w:rsid w:val="00597A9B"/>
    <w:rPr>
      <w:b w:val="0"/>
      <w:strike w:val="0"/>
      <w:dstrike w:val="0"/>
    </w:rPr>
  </w:style>
  <w:style w:type="character" w:customStyle="1" w:styleId="WW8Num17z0">
    <w:name w:val="WW8Num17z0"/>
    <w:rsid w:val="00597A9B"/>
    <w:rPr>
      <w:rFonts w:ascii="Symbol" w:hAnsi="Symbol" w:cs="Symbol"/>
    </w:rPr>
  </w:style>
  <w:style w:type="character" w:customStyle="1" w:styleId="Domylnaczcionkaakapitu2">
    <w:name w:val="Domyślna czcionka akapitu2"/>
    <w:rsid w:val="00597A9B"/>
  </w:style>
  <w:style w:type="character" w:customStyle="1" w:styleId="WW8Num8z1">
    <w:name w:val="WW8Num8z1"/>
    <w:rsid w:val="00597A9B"/>
    <w:rPr>
      <w:rFonts w:ascii="Wingdings" w:hAnsi="Wingdings" w:cs="Wingdings"/>
    </w:rPr>
  </w:style>
  <w:style w:type="character" w:customStyle="1" w:styleId="WW8Num9z2">
    <w:name w:val="WW8Num9z2"/>
    <w:rsid w:val="00597A9B"/>
    <w:rPr>
      <w:rFonts w:ascii="Wingdings" w:hAnsi="Wingdings" w:cs="Wingdings"/>
    </w:rPr>
  </w:style>
  <w:style w:type="character" w:customStyle="1" w:styleId="WW8Num10z0">
    <w:name w:val="WW8Num10z0"/>
    <w:rsid w:val="00597A9B"/>
    <w:rPr>
      <w:rFonts w:cs="Times New Roman"/>
    </w:rPr>
  </w:style>
  <w:style w:type="character" w:customStyle="1" w:styleId="Domylnaczcionkaakapitu1">
    <w:name w:val="Domyślna czcionka akapitu1"/>
    <w:rsid w:val="00597A9B"/>
  </w:style>
  <w:style w:type="character" w:styleId="Hipercze">
    <w:name w:val="Hyperlink"/>
    <w:rsid w:val="00597A9B"/>
    <w:rPr>
      <w:color w:val="0000FF"/>
      <w:u w:val="single"/>
    </w:rPr>
  </w:style>
  <w:style w:type="character" w:customStyle="1" w:styleId="TekstpodstawowyZnak">
    <w:name w:val="Tekst podstawowy Znak"/>
    <w:rsid w:val="00597A9B"/>
    <w:rPr>
      <w:rFonts w:ascii="Tahoma" w:eastAsia="Times New Roman" w:hAnsi="Tahoma" w:cs="Times New Roman"/>
      <w:i/>
      <w:sz w:val="20"/>
      <w:szCs w:val="20"/>
      <w:lang w:val="x-none"/>
    </w:rPr>
  </w:style>
  <w:style w:type="character" w:customStyle="1" w:styleId="Numerstrony1">
    <w:name w:val="Numer strony1"/>
    <w:basedOn w:val="Domylnaczcionkaakapitu1"/>
    <w:rsid w:val="00597A9B"/>
  </w:style>
  <w:style w:type="character" w:customStyle="1" w:styleId="Tekstpodstawowy2Znak">
    <w:name w:val="Tekst podstawowy 2 Znak"/>
    <w:rsid w:val="00597A9B"/>
    <w:rPr>
      <w:rFonts w:ascii="Tahoma" w:eastAsia="Times New Roman" w:hAnsi="Tahoma" w:cs="Times New Roman"/>
      <w:b/>
      <w:i/>
      <w:sz w:val="20"/>
      <w:szCs w:val="20"/>
      <w:lang w:val="x-none"/>
    </w:rPr>
  </w:style>
  <w:style w:type="character" w:customStyle="1" w:styleId="Tekstpodstawowy3Znak">
    <w:name w:val="Tekst podstawowy 3 Znak"/>
    <w:rsid w:val="00597A9B"/>
    <w:rPr>
      <w:rFonts w:ascii="Tahoma" w:eastAsia="Times New Roman" w:hAnsi="Tahoma" w:cs="Times New Roman"/>
      <w:b/>
      <w:i/>
      <w:sz w:val="20"/>
      <w:szCs w:val="20"/>
    </w:rPr>
  </w:style>
  <w:style w:type="character" w:customStyle="1" w:styleId="TekstpodstawowywcityZnak">
    <w:name w:val="Tekst podstawowy wcięty Znak"/>
    <w:rsid w:val="00597A9B"/>
    <w:rPr>
      <w:rFonts w:ascii="Times New Roman" w:eastAsia="Times New Roman" w:hAnsi="Times New Roman" w:cs="Times New Roman"/>
      <w:sz w:val="28"/>
      <w:szCs w:val="20"/>
    </w:rPr>
  </w:style>
  <w:style w:type="character" w:customStyle="1" w:styleId="WW8Num1z0">
    <w:name w:val="WW8Num1z0"/>
    <w:rsid w:val="00597A9B"/>
    <w:rPr>
      <w:rFonts w:ascii="Symbol" w:hAnsi="Symbol" w:cs="Symbol"/>
    </w:rPr>
  </w:style>
  <w:style w:type="character" w:customStyle="1" w:styleId="Odwoanieprzypisukocowego1">
    <w:name w:val="Odwołanie przypisu końcowego1"/>
    <w:rsid w:val="00597A9B"/>
    <w:rPr>
      <w:vertAlign w:val="superscript"/>
    </w:rPr>
  </w:style>
  <w:style w:type="character" w:customStyle="1" w:styleId="TekstdymkaZnak">
    <w:name w:val="Tekst dymka Znak"/>
    <w:rsid w:val="00597A9B"/>
    <w:rPr>
      <w:rFonts w:ascii="Tahoma" w:eastAsia="Times New Roman" w:hAnsi="Tahoma" w:cs="Tahoma"/>
      <w:sz w:val="16"/>
      <w:szCs w:val="16"/>
    </w:rPr>
  </w:style>
  <w:style w:type="character" w:customStyle="1" w:styleId="Tekstpodstawowywcity2Znak">
    <w:name w:val="Tekst podstawowy wcięty 2 Znak"/>
    <w:rsid w:val="00597A9B"/>
    <w:rPr>
      <w:rFonts w:ascii="Times New Roman" w:eastAsia="Times New Roman" w:hAnsi="Times New Roman" w:cs="Times New Roman"/>
      <w:sz w:val="20"/>
      <w:szCs w:val="20"/>
    </w:rPr>
  </w:style>
  <w:style w:type="character" w:customStyle="1" w:styleId="ZwykytekstZnak">
    <w:name w:val="Zwykły tekst Znak"/>
    <w:rsid w:val="00597A9B"/>
    <w:rPr>
      <w:rFonts w:ascii="Courier New" w:eastAsia="Times New Roman" w:hAnsi="Courier New" w:cs="Times New Roman"/>
      <w:sz w:val="20"/>
      <w:szCs w:val="20"/>
    </w:rPr>
  </w:style>
  <w:style w:type="character" w:customStyle="1" w:styleId="Tekstpodstawowywcity3Znak">
    <w:name w:val="Tekst podstawowy wcięty 3 Znak"/>
    <w:rsid w:val="00597A9B"/>
    <w:rPr>
      <w:rFonts w:ascii="Times New Roman" w:eastAsia="Times New Roman" w:hAnsi="Times New Roman" w:cs="Times New Roman"/>
      <w:sz w:val="16"/>
      <w:szCs w:val="16"/>
    </w:rPr>
  </w:style>
  <w:style w:type="character" w:customStyle="1" w:styleId="UyteHipercze1">
    <w:name w:val="UżyteHiperłącze1"/>
    <w:rsid w:val="00597A9B"/>
    <w:rPr>
      <w:color w:val="800080"/>
      <w:u w:val="single"/>
    </w:rPr>
  </w:style>
  <w:style w:type="character" w:customStyle="1" w:styleId="TytuZnak">
    <w:name w:val="Tytuł Znak"/>
    <w:rsid w:val="00597A9B"/>
    <w:rPr>
      <w:rFonts w:ascii="Times New Roman" w:eastAsia="Times New Roman" w:hAnsi="Times New Roman" w:cs="Times New Roman"/>
      <w:sz w:val="36"/>
      <w:szCs w:val="20"/>
    </w:rPr>
  </w:style>
  <w:style w:type="character" w:customStyle="1" w:styleId="BezodstpwZnak">
    <w:name w:val="Bez odstępów Znak"/>
    <w:rsid w:val="00597A9B"/>
    <w:rPr>
      <w:rFonts w:ascii="Calibri" w:eastAsia="Calibri" w:hAnsi="Calibri" w:cs="Times New Roman"/>
    </w:rPr>
  </w:style>
  <w:style w:type="character" w:customStyle="1" w:styleId="ListLabel1">
    <w:name w:val="ListLabel 1"/>
    <w:rsid w:val="00597A9B"/>
    <w:rPr>
      <w:rFonts w:cs="Times New Roman"/>
    </w:rPr>
  </w:style>
  <w:style w:type="character" w:customStyle="1" w:styleId="TekstprzypisukocowegoZnak1">
    <w:name w:val="Tekst przypisu końcowego Znak1"/>
    <w:rsid w:val="00597A9B"/>
    <w:rPr>
      <w:rFonts w:ascii="Calibri" w:eastAsia="SimSun" w:hAnsi="Calibri" w:cs="Calibri"/>
      <w:kern w:val="1"/>
    </w:rPr>
  </w:style>
  <w:style w:type="character" w:customStyle="1" w:styleId="Znakiprzypiswkocowych">
    <w:name w:val="Znaki przypisów końcowych"/>
    <w:rsid w:val="00597A9B"/>
    <w:rPr>
      <w:vertAlign w:val="superscript"/>
    </w:rPr>
  </w:style>
  <w:style w:type="character" w:customStyle="1" w:styleId="TekstdymkaZnak1">
    <w:name w:val="Tekst dymka Znak1"/>
    <w:rsid w:val="00597A9B"/>
    <w:rPr>
      <w:rFonts w:ascii="Tahoma" w:eastAsia="SimSun" w:hAnsi="Tahoma" w:cs="Tahoma"/>
      <w:kern w:val="1"/>
      <w:sz w:val="16"/>
      <w:szCs w:val="16"/>
    </w:rPr>
  </w:style>
  <w:style w:type="character" w:customStyle="1" w:styleId="WW8Num30z0">
    <w:name w:val="WW8Num30z0"/>
    <w:rsid w:val="00597A9B"/>
    <w:rPr>
      <w:rFonts w:ascii="Wingdings" w:hAnsi="Wingdings" w:cs="Wingdings"/>
    </w:rPr>
  </w:style>
  <w:style w:type="character" w:customStyle="1" w:styleId="WW8Num2z0">
    <w:name w:val="WW8Num2z0"/>
    <w:rsid w:val="00597A9B"/>
    <w:rPr>
      <w:rFonts w:ascii="Wingdings" w:hAnsi="Wingdings" w:cs="Wingdings"/>
    </w:rPr>
  </w:style>
  <w:style w:type="character" w:customStyle="1" w:styleId="Znakinumeracji">
    <w:name w:val="Znaki numeracji"/>
    <w:rsid w:val="00597A9B"/>
  </w:style>
  <w:style w:type="character" w:customStyle="1" w:styleId="WW8Num4z0">
    <w:name w:val="WW8Num4z0"/>
    <w:rsid w:val="00597A9B"/>
    <w:rPr>
      <w:rFonts w:ascii="Wingdings" w:hAnsi="Wingdings" w:cs="Wingdings"/>
    </w:rPr>
  </w:style>
  <w:style w:type="character" w:customStyle="1" w:styleId="Absatz-Standardschriftart">
    <w:name w:val="Absatz-Standardschriftart"/>
    <w:rsid w:val="00597A9B"/>
  </w:style>
  <w:style w:type="character" w:styleId="Pogrubienie">
    <w:name w:val="Strong"/>
    <w:qFormat/>
    <w:rsid w:val="00597A9B"/>
    <w:rPr>
      <w:b/>
      <w:bCs/>
    </w:rPr>
  </w:style>
  <w:style w:type="paragraph" w:customStyle="1" w:styleId="Nagwek40">
    <w:name w:val="Nagłówek4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597A9B"/>
    <w:pPr>
      <w:suppressAutoHyphens/>
      <w:spacing w:after="0" w:line="360" w:lineRule="auto"/>
      <w:jc w:val="both"/>
    </w:pPr>
    <w:rPr>
      <w:rFonts w:ascii="Tahoma" w:eastAsia="Times New Roman" w:hAnsi="Tahoma" w:cs="Times New Roman"/>
      <w:i/>
      <w:kern w:val="1"/>
      <w:sz w:val="20"/>
      <w:szCs w:val="20"/>
      <w:lang w:val="x-none"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597A9B"/>
    <w:rPr>
      <w:rFonts w:ascii="Tahoma" w:eastAsia="Times New Roman" w:hAnsi="Tahoma" w:cs="Times New Roman"/>
      <w:i/>
      <w:kern w:val="1"/>
      <w:sz w:val="20"/>
      <w:szCs w:val="20"/>
      <w:lang w:val="x-none" w:eastAsia="zh-CN"/>
    </w:rPr>
  </w:style>
  <w:style w:type="paragraph" w:styleId="Lista">
    <w:name w:val="List"/>
    <w:basedOn w:val="Tekstpodstawowy"/>
    <w:rsid w:val="00597A9B"/>
    <w:rPr>
      <w:rFonts w:cs="Mangal"/>
    </w:rPr>
  </w:style>
  <w:style w:type="paragraph" w:styleId="Legenda">
    <w:name w:val="caption"/>
    <w:basedOn w:val="Normalny"/>
    <w:qFormat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Indeks">
    <w:name w:val="Indeks"/>
    <w:basedOn w:val="Normalny"/>
    <w:rsid w:val="00597A9B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lang w:eastAsia="zh-CN"/>
    </w:rPr>
  </w:style>
  <w:style w:type="paragraph" w:customStyle="1" w:styleId="Nagwek30">
    <w:name w:val="Nagłówek3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3">
    <w:name w:val="Legenda3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Nagwek20">
    <w:name w:val="Nagłówek2"/>
    <w:basedOn w:val="Normalny"/>
    <w:next w:val="Podtytu"/>
    <w:rsid w:val="00597A9B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kern w:val="1"/>
      <w:sz w:val="36"/>
      <w:szCs w:val="20"/>
      <w:lang w:eastAsia="zh-CN"/>
    </w:rPr>
  </w:style>
  <w:style w:type="paragraph" w:customStyle="1" w:styleId="Legenda2">
    <w:name w:val="Legenda2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597A9B"/>
    <w:pPr>
      <w:keepNext/>
      <w:suppressAutoHyphens/>
      <w:spacing w:before="240" w:after="120" w:line="276" w:lineRule="auto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1">
    <w:name w:val="Legenda1"/>
    <w:basedOn w:val="Normalny"/>
    <w:rsid w:val="00597A9B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kern w:val="1"/>
      <w:sz w:val="24"/>
      <w:szCs w:val="24"/>
      <w:lang w:eastAsia="zh-CN"/>
    </w:rPr>
  </w:style>
  <w:style w:type="paragraph" w:customStyle="1" w:styleId="ZnakZnak1">
    <w:name w:val="Znak Znak1"/>
    <w:basedOn w:val="Normalny"/>
    <w:rsid w:val="00597A9B"/>
    <w:pPr>
      <w:suppressAutoHyphens/>
      <w:spacing w:after="0" w:line="100" w:lineRule="atLeast"/>
    </w:pPr>
    <w:rPr>
      <w:rFonts w:ascii="Arial" w:eastAsia="Times New Roman" w:hAnsi="Arial" w:cs="Arial"/>
      <w:kern w:val="1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rsid w:val="00597A9B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597A9B"/>
    <w:pPr>
      <w:suppressAutoHyphens/>
      <w:spacing w:after="0" w:line="360" w:lineRule="auto"/>
      <w:jc w:val="center"/>
    </w:pPr>
    <w:rPr>
      <w:rFonts w:ascii="Tahoma" w:eastAsia="Times New Roman" w:hAnsi="Tahoma" w:cs="Times New Roman"/>
      <w:b/>
      <w:i/>
      <w:kern w:val="1"/>
      <w:sz w:val="20"/>
      <w:szCs w:val="20"/>
      <w:lang w:val="x-none" w:eastAsia="zh-CN"/>
    </w:rPr>
  </w:style>
  <w:style w:type="paragraph" w:customStyle="1" w:styleId="Tekstpodstawowy31">
    <w:name w:val="Tekst podstawowy 31"/>
    <w:basedOn w:val="Normalny"/>
    <w:rsid w:val="00597A9B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0" w:line="360" w:lineRule="auto"/>
      <w:jc w:val="center"/>
    </w:pPr>
    <w:rPr>
      <w:rFonts w:ascii="Tahoma" w:eastAsia="Times New Roman" w:hAnsi="Tahoma" w:cs="Times New Roman"/>
      <w:b/>
      <w:i/>
      <w:kern w:val="1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rsid w:val="00597A9B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597A9B"/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Tekstcofnity">
    <w:name w:val="Tekst_cofnięty"/>
    <w:basedOn w:val="Normalny"/>
    <w:rsid w:val="00597A9B"/>
    <w:pPr>
      <w:suppressAutoHyphens/>
      <w:spacing w:after="0" w:line="360" w:lineRule="auto"/>
      <w:ind w:left="540"/>
    </w:pPr>
    <w:rPr>
      <w:rFonts w:ascii="Times New Roman" w:eastAsia="Times New Roman" w:hAnsi="Times New Roman" w:cs="Times New Roman"/>
      <w:kern w:val="1"/>
      <w:sz w:val="24"/>
      <w:szCs w:val="20"/>
      <w:lang w:val="en-US" w:eastAsia="zh-CN"/>
    </w:rPr>
  </w:style>
  <w:style w:type="paragraph" w:customStyle="1" w:styleId="Wyliczkreska">
    <w:name w:val="Wylicz_kreska"/>
    <w:basedOn w:val="Normalny"/>
    <w:rsid w:val="00597A9B"/>
    <w:pPr>
      <w:suppressAutoHyphens/>
      <w:spacing w:after="0" w:line="360" w:lineRule="auto"/>
      <w:ind w:left="720" w:hanging="180"/>
    </w:pPr>
    <w:rPr>
      <w:rFonts w:ascii="Times New Roman" w:eastAsia="Times New Roman" w:hAnsi="Times New Roman" w:cs="Times New Roman"/>
      <w:kern w:val="1"/>
      <w:sz w:val="24"/>
      <w:szCs w:val="20"/>
      <w:lang w:val="en-US" w:eastAsia="zh-CN"/>
    </w:rPr>
  </w:style>
  <w:style w:type="paragraph" w:customStyle="1" w:styleId="WW-Tekstpodstawowy2">
    <w:name w:val="WW-Tekst podstawowy 2"/>
    <w:basedOn w:val="Normalny"/>
    <w:rsid w:val="00597A9B"/>
    <w:pPr>
      <w:suppressAutoHyphens/>
      <w:spacing w:after="0" w:line="100" w:lineRule="atLeast"/>
      <w:jc w:val="both"/>
    </w:pPr>
    <w:rPr>
      <w:rFonts w:ascii="Arial" w:eastAsia="Times New Roman" w:hAnsi="Arial" w:cs="Times New Roman"/>
      <w:kern w:val="1"/>
      <w:sz w:val="20"/>
      <w:szCs w:val="20"/>
      <w:lang w:eastAsia="zh-CN"/>
    </w:rPr>
  </w:style>
  <w:style w:type="paragraph" w:customStyle="1" w:styleId="western">
    <w:name w:val="western"/>
    <w:basedOn w:val="Normalny"/>
    <w:rsid w:val="00597A9B"/>
    <w:pPr>
      <w:suppressAutoHyphens/>
      <w:spacing w:before="28" w:after="119" w:line="100" w:lineRule="atLeast"/>
    </w:pPr>
    <w:rPr>
      <w:rFonts w:ascii="Verdana" w:eastAsia="Times New Roman" w:hAnsi="Verdana" w:cs="Times New Roman"/>
      <w:color w:val="000050"/>
      <w:kern w:val="1"/>
      <w:sz w:val="20"/>
      <w:szCs w:val="20"/>
      <w:lang w:eastAsia="zh-CN"/>
    </w:rPr>
  </w:style>
  <w:style w:type="paragraph" w:customStyle="1" w:styleId="Tekstprzypisukocowego1">
    <w:name w:val="Tekst przypisu końcowego1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dymka1">
    <w:name w:val="Tekst dymka1"/>
    <w:basedOn w:val="Normalny"/>
    <w:rsid w:val="00597A9B"/>
    <w:pPr>
      <w:suppressAutoHyphens/>
      <w:spacing w:after="0" w:line="100" w:lineRule="atLeast"/>
    </w:pPr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rsid w:val="00597A9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NagwekZnak1">
    <w:name w:val="Nagłówek Znak1"/>
    <w:basedOn w:val="Domylnaczcionkaakapitu"/>
    <w:rsid w:val="00597A9B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Zwykytekst1">
    <w:name w:val="Zwykły tekst1"/>
    <w:basedOn w:val="Normalny"/>
    <w:rsid w:val="00597A9B"/>
    <w:pPr>
      <w:suppressAutoHyphens/>
      <w:spacing w:after="0" w:line="100" w:lineRule="atLeast"/>
    </w:pPr>
    <w:rPr>
      <w:rFonts w:ascii="Courier New" w:eastAsia="Times New Roman" w:hAnsi="Courier New" w:cs="Times New Roman"/>
      <w:kern w:val="1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597A9B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zh-CN"/>
    </w:rPr>
  </w:style>
  <w:style w:type="paragraph" w:customStyle="1" w:styleId="StandardowyStandardowy1">
    <w:name w:val="Standardowy.Standardowy1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customStyle="1" w:styleId="Normalny1">
    <w:name w:val="Normalny1"/>
    <w:basedOn w:val="Normalny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597A9B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597A9B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ZnakZnakCharCharZnakZnakCharCharZnakZnakZnakZnak">
    <w:name w:val="Znak Znak Char Char Znak Znak Char Char Znak Znak Znak Znak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597A9B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rzypisudolnegoTekstprzypisu">
    <w:name w:val="Tekst przypisu dolnego.Tekst przypisu"/>
    <w:basedOn w:val="Normalny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WW-Zwykytekst">
    <w:name w:val="WW-Zwykły tekst"/>
    <w:basedOn w:val="Normalny"/>
    <w:rsid w:val="00597A9B"/>
    <w:pPr>
      <w:suppressAutoHyphens/>
      <w:spacing w:after="0" w:line="100" w:lineRule="atLeast"/>
    </w:pPr>
    <w:rPr>
      <w:rFonts w:ascii="Courier New" w:eastAsia="Times New Roman" w:hAnsi="Courier New" w:cs="Times New Roman"/>
      <w:kern w:val="1"/>
      <w:sz w:val="20"/>
      <w:szCs w:val="20"/>
      <w:lang w:eastAsia="zh-CN"/>
    </w:rPr>
  </w:style>
  <w:style w:type="paragraph" w:customStyle="1" w:styleId="WW-Podpis11">
    <w:name w:val="WW-Podpis11"/>
    <w:basedOn w:val="Normalny"/>
    <w:rsid w:val="00597A9B"/>
    <w:pPr>
      <w:suppressLineNumbers/>
      <w:suppressAutoHyphens/>
      <w:spacing w:before="120" w:after="120" w:line="100" w:lineRule="atLeast"/>
    </w:pPr>
    <w:rPr>
      <w:rFonts w:ascii="Times New Roman" w:eastAsia="Times New Roman" w:hAnsi="Times New Roman" w:cs="Tahoma"/>
      <w:i/>
      <w:iCs/>
      <w:kern w:val="1"/>
      <w:sz w:val="20"/>
      <w:szCs w:val="20"/>
      <w:lang w:eastAsia="zh-CN"/>
    </w:rPr>
  </w:style>
  <w:style w:type="paragraph" w:customStyle="1" w:styleId="WW-Nagwektabeli11">
    <w:name w:val="WW-Nagłówek tabeli11"/>
    <w:basedOn w:val="Normalny"/>
    <w:rsid w:val="00597A9B"/>
    <w:pPr>
      <w:suppressLineNumbers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i/>
      <w:iCs/>
      <w:kern w:val="1"/>
      <w:sz w:val="28"/>
      <w:szCs w:val="20"/>
      <w:lang w:eastAsia="zh-CN"/>
    </w:rPr>
  </w:style>
  <w:style w:type="paragraph" w:customStyle="1" w:styleId="Bezodstpw1">
    <w:name w:val="Bez odstępów1"/>
    <w:rsid w:val="00597A9B"/>
    <w:pPr>
      <w:suppressAutoHyphens/>
      <w:spacing w:after="0" w:line="100" w:lineRule="atLeast"/>
    </w:pPr>
    <w:rPr>
      <w:rFonts w:ascii="Calibri" w:eastAsia="Times New Roman" w:hAnsi="Calibri" w:cs="Calibri"/>
      <w:kern w:val="1"/>
      <w:lang w:eastAsia="zh-CN"/>
    </w:rPr>
  </w:style>
  <w:style w:type="paragraph" w:customStyle="1" w:styleId="Skrconyadreszwrotny">
    <w:name w:val="Skrócony adres zwrotny"/>
    <w:basedOn w:val="Normalny"/>
    <w:rsid w:val="00597A9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Bezodstpw2">
    <w:name w:val="Bez odstępów2"/>
    <w:rsid w:val="00597A9B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paragraph" w:customStyle="1" w:styleId="Normalny2">
    <w:name w:val="Normalny2"/>
    <w:rsid w:val="00597A9B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zh-CN"/>
    </w:rPr>
  </w:style>
  <w:style w:type="paragraph" w:customStyle="1" w:styleId="ZnakZnakZnak">
    <w:name w:val="Znak Znak Znak"/>
    <w:basedOn w:val="Normalny"/>
    <w:rsid w:val="00597A9B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597A9B"/>
    <w:pPr>
      <w:suppressLineNumbers/>
      <w:suppressAutoHyphens/>
      <w:spacing w:after="200" w:line="276" w:lineRule="auto"/>
    </w:pPr>
    <w:rPr>
      <w:rFonts w:ascii="Calibri" w:eastAsia="SimSun" w:hAnsi="Calibri" w:cs="Calibri"/>
      <w:kern w:val="1"/>
      <w:lang w:eastAsia="zh-CN"/>
    </w:rPr>
  </w:style>
  <w:style w:type="paragraph" w:customStyle="1" w:styleId="Nagwektabeli">
    <w:name w:val="Nagłówek tabeli"/>
    <w:basedOn w:val="Zawartotabeli"/>
    <w:rsid w:val="00597A9B"/>
    <w:pPr>
      <w:jc w:val="center"/>
    </w:pPr>
    <w:rPr>
      <w:b/>
      <w:bCs/>
    </w:rPr>
  </w:style>
  <w:style w:type="character" w:customStyle="1" w:styleId="TekstprzypisukocowegoZnak2">
    <w:name w:val="Tekst przypisu końcowego Znak2"/>
    <w:basedOn w:val="Domylnaczcionkaakapitu"/>
    <w:rsid w:val="00597A9B"/>
    <w:rPr>
      <w:rFonts w:ascii="Calibri" w:eastAsia="SimSun" w:hAnsi="Calibri" w:cs="Calibri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2"/>
    <w:rsid w:val="00597A9B"/>
    <w:pPr>
      <w:suppressAutoHyphens/>
      <w:spacing w:after="0" w:line="240" w:lineRule="auto"/>
    </w:pPr>
    <w:rPr>
      <w:rFonts w:ascii="Tahoma" w:eastAsia="SimSun" w:hAnsi="Tahoma" w:cs="Tahoma"/>
      <w:kern w:val="1"/>
      <w:sz w:val="16"/>
      <w:szCs w:val="16"/>
      <w:lang w:eastAsia="zh-CN"/>
    </w:rPr>
  </w:style>
  <w:style w:type="character" w:customStyle="1" w:styleId="TekstdymkaZnak2">
    <w:name w:val="Tekst dymka Znak2"/>
    <w:basedOn w:val="Domylnaczcionkaakapitu"/>
    <w:link w:val="Tekstdymka"/>
    <w:rsid w:val="00597A9B"/>
    <w:rPr>
      <w:rFonts w:ascii="Tahoma" w:eastAsia="SimSun" w:hAnsi="Tahoma" w:cs="Tahoma"/>
      <w:kern w:val="1"/>
      <w:sz w:val="16"/>
      <w:szCs w:val="16"/>
      <w:lang w:eastAsia="zh-CN"/>
    </w:rPr>
  </w:style>
  <w:style w:type="paragraph" w:customStyle="1" w:styleId="Styl1">
    <w:name w:val="Styl1"/>
    <w:basedOn w:val="Normalny"/>
    <w:rsid w:val="00597A9B"/>
    <w:pPr>
      <w:widowControl w:val="0"/>
      <w:numPr>
        <w:numId w:val="30"/>
      </w:numPr>
      <w:tabs>
        <w:tab w:val="left" w:pos="508"/>
      </w:tabs>
      <w:spacing w:after="0" w:line="240" w:lineRule="auto"/>
    </w:pPr>
    <w:rPr>
      <w:rFonts w:ascii="Bookman Old Style" w:eastAsia="Lucida Sans Unicode" w:hAnsi="Bookman Old Style" w:cs="Bookman Old Style"/>
      <w:color w:val="FF0000"/>
      <w:kern w:val="1"/>
      <w:sz w:val="20"/>
      <w:szCs w:val="24"/>
      <w:lang w:eastAsia="zh-CN" w:bidi="hi-IN"/>
    </w:rPr>
  </w:style>
  <w:style w:type="paragraph" w:customStyle="1" w:styleId="ZnakZnak1Znak">
    <w:name w:val="Znak Znak1 Znak"/>
    <w:basedOn w:val="Normalny"/>
    <w:rsid w:val="00597A9B"/>
    <w:pPr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597A9B"/>
  </w:style>
  <w:style w:type="paragraph" w:customStyle="1" w:styleId="Teksttreci1">
    <w:name w:val="Tekst treści1"/>
    <w:basedOn w:val="Normalny"/>
    <w:rsid w:val="00597A9B"/>
    <w:pPr>
      <w:shd w:val="clear" w:color="auto" w:fill="FFFFFF"/>
      <w:spacing w:before="120" w:after="0" w:line="233" w:lineRule="exact"/>
      <w:ind w:hanging="2140"/>
    </w:pPr>
    <w:rPr>
      <w:rFonts w:ascii="Calibri" w:eastAsia="SimSun" w:hAnsi="Calibri" w:cs="Calibri"/>
      <w:kern w:val="1"/>
      <w:sz w:val="16"/>
      <w:szCs w:val="16"/>
      <w:lang w:eastAsia="zh-CN"/>
    </w:rPr>
  </w:style>
  <w:style w:type="paragraph" w:customStyle="1" w:styleId="Indeks11">
    <w:name w:val="Indeks 11"/>
    <w:basedOn w:val="Normalny"/>
    <w:rsid w:val="00597A9B"/>
    <w:pPr>
      <w:suppressLineNumbers/>
      <w:suppressAutoHyphens/>
      <w:spacing w:after="0" w:line="100" w:lineRule="atLeast"/>
      <w:jc w:val="both"/>
    </w:pPr>
    <w:rPr>
      <w:rFonts w:ascii="Times New Roman" w:eastAsia="Times New Roman" w:hAnsi="Times New Roman" w:cs="Mangal"/>
      <w:kern w:val="1"/>
      <w:sz w:val="20"/>
      <w:szCs w:val="20"/>
      <w:lang w:eastAsia="zh-CN"/>
    </w:rPr>
  </w:style>
  <w:style w:type="paragraph" w:customStyle="1" w:styleId="WW-Zawartotabeli1">
    <w:name w:val="WW-Zawartość tabeli1"/>
    <w:basedOn w:val="Normalny"/>
    <w:rsid w:val="00597A9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BCDE">
    <w:name w:val="ABCDE"/>
    <w:basedOn w:val="Normalny"/>
    <w:rsid w:val="00597A9B"/>
    <w:pPr>
      <w:widowControl w:val="0"/>
      <w:suppressAutoHyphens/>
      <w:spacing w:before="120" w:after="0" w:line="360" w:lineRule="auto"/>
      <w:jc w:val="both"/>
    </w:pPr>
    <w:rPr>
      <w:rFonts w:ascii="Arial" w:eastAsia="Lucida Sans Unicode" w:hAnsi="Arial" w:cs="Times New Roman"/>
      <w:kern w:val="1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7A9B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unhideWhenUsed/>
    <w:rsid w:val="00597A9B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rsid w:val="00597A9B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597A9B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7A9B"/>
    <w:rPr>
      <w:b/>
      <w:bCs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97A9B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597A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7A9B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597A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798F3-2800-4F0F-B837-A0943AAF1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737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Przewłocki</dc:creator>
  <cp:keywords/>
  <dc:description/>
  <cp:lastModifiedBy>B. Przewłocki</cp:lastModifiedBy>
  <cp:revision>2</cp:revision>
  <dcterms:created xsi:type="dcterms:W3CDTF">2021-06-18T09:41:00Z</dcterms:created>
  <dcterms:modified xsi:type="dcterms:W3CDTF">2021-06-18T09:41:00Z</dcterms:modified>
</cp:coreProperties>
</file>