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FBE" w:rsidRDefault="000C5FBE">
      <w:pPr>
        <w:pStyle w:val="Nagwek1"/>
        <w:jc w:val="right"/>
        <w:rPr>
          <w:b/>
          <w:sz w:val="22"/>
        </w:rPr>
      </w:pPr>
      <w:r>
        <w:rPr>
          <w:b/>
          <w:i/>
          <w:sz w:val="22"/>
          <w:u w:val="single"/>
        </w:rPr>
        <w:t>WZÓR</w:t>
      </w:r>
    </w:p>
    <w:p w:rsidR="000C5FBE" w:rsidRDefault="000C5FBE">
      <w:pPr>
        <w:pStyle w:val="Nagwek1"/>
        <w:jc w:val="center"/>
        <w:rPr>
          <w:b/>
          <w:sz w:val="22"/>
        </w:rPr>
      </w:pPr>
    </w:p>
    <w:p w:rsidR="000C5FBE" w:rsidRDefault="000C5FBE" w:rsidP="00634480">
      <w:pPr>
        <w:pStyle w:val="Nagwek1"/>
        <w:numPr>
          <w:ilvl w:val="0"/>
          <w:numId w:val="0"/>
        </w:numPr>
        <w:jc w:val="center"/>
        <w:rPr>
          <w:b/>
          <w:sz w:val="22"/>
        </w:rPr>
      </w:pPr>
      <w:r>
        <w:rPr>
          <w:b/>
          <w:sz w:val="22"/>
        </w:rPr>
        <w:t>UMOWA nr</w:t>
      </w:r>
    </w:p>
    <w:p w:rsidR="000C5FBE" w:rsidRDefault="000C5FBE" w:rsidP="00634480">
      <w:pPr>
        <w:jc w:val="center"/>
        <w:rPr>
          <w:b/>
          <w:sz w:val="22"/>
        </w:rPr>
      </w:pPr>
      <w:r>
        <w:rPr>
          <w:b/>
          <w:sz w:val="22"/>
        </w:rPr>
        <w:t>o udzielanie świadczeń zdrowotnych</w:t>
      </w:r>
    </w:p>
    <w:p w:rsidR="000C5FBE" w:rsidRDefault="000C5FBE">
      <w:pPr>
        <w:jc w:val="center"/>
        <w:rPr>
          <w:b/>
          <w:sz w:val="22"/>
        </w:rPr>
      </w:pPr>
    </w:p>
    <w:p w:rsidR="000C5FBE" w:rsidRDefault="000C5FBE">
      <w:pPr>
        <w:rPr>
          <w:b/>
          <w:sz w:val="22"/>
        </w:rPr>
      </w:pPr>
    </w:p>
    <w:p w:rsidR="000C5FBE" w:rsidRDefault="000C5FBE">
      <w:pPr>
        <w:pStyle w:val="Tekstpodstawowy"/>
        <w:jc w:val="both"/>
        <w:rPr>
          <w:b/>
          <w:sz w:val="22"/>
        </w:rPr>
      </w:pPr>
      <w:r>
        <w:rPr>
          <w:sz w:val="22"/>
        </w:rPr>
        <w:t xml:space="preserve">zawarta   ………………. r. </w:t>
      </w:r>
      <w:r>
        <w:rPr>
          <w:b/>
          <w:sz w:val="22"/>
        </w:rPr>
        <w:t xml:space="preserve"> </w:t>
      </w:r>
      <w:r>
        <w:rPr>
          <w:sz w:val="22"/>
        </w:rPr>
        <w:t>w Bielsku-Białej pomiędzy:</w:t>
      </w:r>
    </w:p>
    <w:p w:rsidR="000C5FBE" w:rsidRDefault="000C5FBE">
      <w:pPr>
        <w:pStyle w:val="Tekstpodstawowy"/>
        <w:jc w:val="both"/>
        <w:rPr>
          <w:sz w:val="22"/>
        </w:rPr>
      </w:pPr>
      <w:r>
        <w:rPr>
          <w:b/>
          <w:sz w:val="22"/>
        </w:rPr>
        <w:t xml:space="preserve">Bielskim Pogotowiem Ratunkowym </w:t>
      </w:r>
      <w:r w:rsidR="00604887">
        <w:rPr>
          <w:b/>
          <w:sz w:val="22"/>
        </w:rPr>
        <w:t xml:space="preserve">z siedzibą </w:t>
      </w:r>
      <w:r w:rsidR="00BC5039">
        <w:rPr>
          <w:b/>
          <w:sz w:val="22"/>
        </w:rPr>
        <w:t xml:space="preserve">przy </w:t>
      </w:r>
      <w:r>
        <w:rPr>
          <w:b/>
          <w:sz w:val="22"/>
        </w:rPr>
        <w:t>ul. E. Plater 14, 43-300 Bielsko-Biała</w:t>
      </w:r>
    </w:p>
    <w:p w:rsidR="000C5FBE" w:rsidRDefault="000C5FBE">
      <w:pPr>
        <w:jc w:val="both"/>
        <w:rPr>
          <w:sz w:val="22"/>
        </w:rPr>
      </w:pPr>
      <w:r>
        <w:rPr>
          <w:sz w:val="22"/>
        </w:rPr>
        <w:t>reprezentowanym przez:</w:t>
      </w:r>
    </w:p>
    <w:p w:rsidR="000C5FBE" w:rsidRDefault="000C5FBE">
      <w:pPr>
        <w:jc w:val="both"/>
        <w:rPr>
          <w:sz w:val="22"/>
        </w:rPr>
      </w:pPr>
      <w:r>
        <w:rPr>
          <w:sz w:val="22"/>
        </w:rPr>
        <w:t>Dyrektora – …………………………………………….</w:t>
      </w:r>
    </w:p>
    <w:p w:rsidR="000C5FBE" w:rsidRDefault="000C5FBE">
      <w:pPr>
        <w:jc w:val="both"/>
        <w:rPr>
          <w:sz w:val="22"/>
        </w:rPr>
      </w:pPr>
      <w:r>
        <w:rPr>
          <w:sz w:val="22"/>
        </w:rPr>
        <w:t xml:space="preserve">zwanym w dalszej części umowy </w:t>
      </w:r>
      <w:r>
        <w:rPr>
          <w:b/>
          <w:sz w:val="22"/>
        </w:rPr>
        <w:t>Udzielającym zamówienia</w:t>
      </w:r>
      <w:r>
        <w:rPr>
          <w:sz w:val="22"/>
        </w:rPr>
        <w:t>,</w:t>
      </w:r>
    </w:p>
    <w:p w:rsidR="000C5FBE" w:rsidRDefault="000C5FBE">
      <w:pPr>
        <w:jc w:val="both"/>
        <w:rPr>
          <w:sz w:val="22"/>
        </w:rPr>
      </w:pPr>
    </w:p>
    <w:p w:rsidR="000C5FBE" w:rsidRDefault="000C5FBE">
      <w:pPr>
        <w:rPr>
          <w:sz w:val="22"/>
        </w:rPr>
      </w:pPr>
      <w:r>
        <w:rPr>
          <w:sz w:val="22"/>
        </w:rPr>
        <w:t xml:space="preserve">a  </w:t>
      </w:r>
    </w:p>
    <w:p w:rsidR="000C5FBE" w:rsidRDefault="000C5FBE">
      <w:pPr>
        <w:rPr>
          <w:sz w:val="22"/>
        </w:rPr>
      </w:pPr>
      <w:r>
        <w:rPr>
          <w:sz w:val="22"/>
        </w:rPr>
        <w:t>Lekarzem Pan</w:t>
      </w:r>
      <w:r w:rsidR="00693771">
        <w:rPr>
          <w:sz w:val="22"/>
        </w:rPr>
        <w:t>ią/</w:t>
      </w:r>
      <w:proofErr w:type="spellStart"/>
      <w:r w:rsidR="00693771">
        <w:rPr>
          <w:sz w:val="22"/>
        </w:rPr>
        <w:t>em</w:t>
      </w:r>
      <w:proofErr w:type="spellEnd"/>
      <w:r>
        <w:rPr>
          <w:sz w:val="22"/>
        </w:rPr>
        <w:t xml:space="preserve">/   </w:t>
      </w:r>
    </w:p>
    <w:p w:rsidR="000C5FBE" w:rsidRDefault="00693771">
      <w:pPr>
        <w:rPr>
          <w:b/>
          <w:sz w:val="22"/>
        </w:rPr>
      </w:pPr>
      <w:r>
        <w:rPr>
          <w:sz w:val="22"/>
        </w:rPr>
        <w:t>Zamieszkałą/</w:t>
      </w:r>
      <w:proofErr w:type="spellStart"/>
      <w:r>
        <w:rPr>
          <w:sz w:val="22"/>
        </w:rPr>
        <w:t>ym</w:t>
      </w:r>
      <w:proofErr w:type="spellEnd"/>
    </w:p>
    <w:p w:rsidR="000C5FBE" w:rsidRDefault="00693771">
      <w:pPr>
        <w:rPr>
          <w:b/>
          <w:sz w:val="22"/>
        </w:rPr>
      </w:pPr>
      <w:r>
        <w:rPr>
          <w:b/>
          <w:sz w:val="22"/>
        </w:rPr>
        <w:t>Z</w:t>
      </w:r>
      <w:r w:rsidR="000C5FBE">
        <w:rPr>
          <w:b/>
          <w:sz w:val="22"/>
        </w:rPr>
        <w:t>arejestrowan</w:t>
      </w:r>
      <w:r>
        <w:rPr>
          <w:b/>
          <w:sz w:val="22"/>
        </w:rPr>
        <w:t>ą/</w:t>
      </w:r>
      <w:proofErr w:type="spellStart"/>
      <w:r>
        <w:rPr>
          <w:b/>
          <w:sz w:val="22"/>
        </w:rPr>
        <w:t>ym</w:t>
      </w:r>
      <w:proofErr w:type="spellEnd"/>
      <w:r w:rsidR="00634480">
        <w:rPr>
          <w:b/>
          <w:sz w:val="22"/>
        </w:rPr>
        <w:t xml:space="preserve"> w</w:t>
      </w:r>
      <w:r w:rsidR="00634480" w:rsidRPr="00693771">
        <w:rPr>
          <w:sz w:val="22"/>
        </w:rPr>
        <w:t xml:space="preserve"> ………………… </w:t>
      </w:r>
      <w:r w:rsidR="00634480">
        <w:rPr>
          <w:b/>
          <w:sz w:val="22"/>
        </w:rPr>
        <w:t xml:space="preserve">Izbie Lekarskiej  </w:t>
      </w:r>
      <w:r w:rsidR="000C5FBE">
        <w:rPr>
          <w:b/>
          <w:sz w:val="22"/>
        </w:rPr>
        <w:t xml:space="preserve">pod numerem                                              </w:t>
      </w:r>
      <w:r w:rsidR="000C5FBE">
        <w:rPr>
          <w:sz w:val="22"/>
        </w:rPr>
        <w:t xml:space="preserve">Nazwa praktyki lekarskiej: </w:t>
      </w:r>
      <w:r w:rsidR="000C5FBE" w:rsidRPr="00634480">
        <w:rPr>
          <w:sz w:val="22"/>
        </w:rPr>
        <w:t>……………………………………………..</w:t>
      </w:r>
    </w:p>
    <w:p w:rsidR="000C5FBE" w:rsidRDefault="000C5FBE">
      <w:pPr>
        <w:rPr>
          <w:sz w:val="22"/>
        </w:rPr>
      </w:pPr>
      <w:r>
        <w:rPr>
          <w:b/>
          <w:sz w:val="22"/>
        </w:rPr>
        <w:t xml:space="preserve">REGON: </w:t>
      </w:r>
      <w:r w:rsidR="00634480" w:rsidRPr="00634480">
        <w:rPr>
          <w:sz w:val="22"/>
        </w:rPr>
        <w:t>………</w:t>
      </w:r>
      <w:r w:rsidR="00634480">
        <w:rPr>
          <w:sz w:val="22"/>
        </w:rPr>
        <w:t>…..</w:t>
      </w:r>
      <w:r w:rsidR="00634480" w:rsidRPr="00634480">
        <w:rPr>
          <w:sz w:val="22"/>
        </w:rPr>
        <w:t>…….</w:t>
      </w:r>
      <w:r w:rsidRPr="00634480">
        <w:rPr>
          <w:sz w:val="22"/>
        </w:rPr>
        <w:t xml:space="preserve">       </w:t>
      </w:r>
      <w:r>
        <w:rPr>
          <w:b/>
          <w:sz w:val="22"/>
        </w:rPr>
        <w:t xml:space="preserve">                  NIP:</w:t>
      </w:r>
      <w:r w:rsidR="00634480">
        <w:rPr>
          <w:b/>
          <w:sz w:val="22"/>
        </w:rPr>
        <w:t xml:space="preserve"> </w:t>
      </w:r>
      <w:r w:rsidR="00634480" w:rsidRPr="00634480">
        <w:rPr>
          <w:sz w:val="22"/>
        </w:rPr>
        <w:t>……………………..</w:t>
      </w:r>
      <w:r w:rsidRPr="00634480">
        <w:rPr>
          <w:sz w:val="22"/>
        </w:rPr>
        <w:t xml:space="preserve">   </w:t>
      </w:r>
      <w:r>
        <w:rPr>
          <w:b/>
          <w:sz w:val="22"/>
        </w:rPr>
        <w:t xml:space="preserve">                                  </w:t>
      </w:r>
    </w:p>
    <w:p w:rsidR="000C5FBE" w:rsidRDefault="000C5FBE">
      <w:pPr>
        <w:rPr>
          <w:b/>
          <w:sz w:val="22"/>
        </w:rPr>
      </w:pPr>
      <w:r>
        <w:rPr>
          <w:sz w:val="22"/>
        </w:rPr>
        <w:t xml:space="preserve">zwanym w dalszej części umowy </w:t>
      </w:r>
      <w:r>
        <w:rPr>
          <w:b/>
          <w:sz w:val="22"/>
        </w:rPr>
        <w:t>Przyjmującym zamówienie.</w:t>
      </w:r>
    </w:p>
    <w:p w:rsidR="000C5FBE" w:rsidRDefault="000C5FBE">
      <w:pPr>
        <w:rPr>
          <w:sz w:val="22"/>
        </w:rPr>
      </w:pPr>
      <w:r>
        <w:rPr>
          <w:b/>
          <w:sz w:val="22"/>
        </w:rPr>
        <w:t xml:space="preserve"> </w:t>
      </w:r>
    </w:p>
    <w:p w:rsidR="000C5FBE" w:rsidRDefault="000C5FBE">
      <w:pPr>
        <w:rPr>
          <w:sz w:val="22"/>
        </w:rPr>
      </w:pPr>
    </w:p>
    <w:p w:rsidR="000C5FBE" w:rsidRDefault="00693771">
      <w:pPr>
        <w:jc w:val="both"/>
        <w:rPr>
          <w:b/>
          <w:sz w:val="22"/>
        </w:rPr>
      </w:pPr>
      <w:r>
        <w:rPr>
          <w:sz w:val="22"/>
        </w:rPr>
        <w:t>Na podstawie art. 26 i 27 ustawy z dnia 15 kwietnia 2011 r. o działalności</w:t>
      </w:r>
      <w:r w:rsidR="00CD68FE">
        <w:rPr>
          <w:sz w:val="22"/>
        </w:rPr>
        <w:t xml:space="preserve"> leczniczej (</w:t>
      </w:r>
      <w:proofErr w:type="spellStart"/>
      <w:r w:rsidR="00CD68FE">
        <w:rPr>
          <w:sz w:val="22"/>
        </w:rPr>
        <w:t>j.t</w:t>
      </w:r>
      <w:proofErr w:type="spellEnd"/>
      <w:r w:rsidR="00CD68FE">
        <w:rPr>
          <w:sz w:val="22"/>
        </w:rPr>
        <w:t xml:space="preserve">. Dz. U. </w:t>
      </w:r>
      <w:r w:rsidR="00CD68FE">
        <w:rPr>
          <w:sz w:val="22"/>
        </w:rPr>
        <w:br/>
        <w:t>z 2018</w:t>
      </w:r>
      <w:r>
        <w:rPr>
          <w:sz w:val="22"/>
        </w:rPr>
        <w:t xml:space="preserve"> r. poz</w:t>
      </w:r>
      <w:r w:rsidR="00CD68FE">
        <w:rPr>
          <w:sz w:val="22"/>
        </w:rPr>
        <w:t xml:space="preserve">. 160 z </w:t>
      </w:r>
      <w:proofErr w:type="spellStart"/>
      <w:r w:rsidR="00CD68FE">
        <w:rPr>
          <w:sz w:val="22"/>
        </w:rPr>
        <w:t>późn.zm</w:t>
      </w:r>
      <w:proofErr w:type="spellEnd"/>
      <w:r w:rsidR="00CD68FE">
        <w:rPr>
          <w:sz w:val="22"/>
        </w:rPr>
        <w:t>.</w:t>
      </w:r>
      <w:r>
        <w:rPr>
          <w:sz w:val="22"/>
        </w:rPr>
        <w:t xml:space="preserve">) </w:t>
      </w:r>
      <w:r w:rsidR="000C5FBE">
        <w:rPr>
          <w:sz w:val="22"/>
        </w:rPr>
        <w:t>oraz w wyniku dokonania przez Udzielającego zamówienia wyboru oferty w trybie konkursu ofert, strony zawierają umowę o następującej treści:</w:t>
      </w:r>
    </w:p>
    <w:p w:rsidR="000C5FBE" w:rsidRDefault="000C5FBE">
      <w:pPr>
        <w:rPr>
          <w:b/>
          <w:sz w:val="22"/>
        </w:rPr>
      </w:pPr>
    </w:p>
    <w:p w:rsidR="000C5FBE" w:rsidRDefault="000C5FBE">
      <w:pPr>
        <w:jc w:val="center"/>
        <w:rPr>
          <w:b/>
          <w:sz w:val="22"/>
        </w:rPr>
      </w:pPr>
      <w:r>
        <w:rPr>
          <w:b/>
          <w:sz w:val="22"/>
        </w:rPr>
        <w:t>§ 1</w:t>
      </w:r>
    </w:p>
    <w:p w:rsidR="000C5FBE" w:rsidRDefault="000C5FBE" w:rsidP="00693771">
      <w:pPr>
        <w:jc w:val="both"/>
        <w:rPr>
          <w:b/>
          <w:sz w:val="22"/>
        </w:rPr>
      </w:pPr>
    </w:p>
    <w:p w:rsidR="000C5FBE" w:rsidRDefault="000C5FBE" w:rsidP="00693771">
      <w:pPr>
        <w:pStyle w:val="Tekstpodstawowywcity"/>
        <w:numPr>
          <w:ilvl w:val="0"/>
          <w:numId w:val="11"/>
        </w:numPr>
        <w:ind w:left="284" w:hanging="239"/>
        <w:jc w:val="both"/>
        <w:rPr>
          <w:sz w:val="22"/>
        </w:rPr>
      </w:pPr>
      <w:r>
        <w:rPr>
          <w:sz w:val="22"/>
        </w:rPr>
        <w:t>Udzielający zamówienia zleca, a Przyjmujący zamówienie zobowiązuje się udzielać świadczeń zdrowotnych w ramach nocnej i świątecznej opieki zdrowotnej na rzecz POZ.</w:t>
      </w:r>
    </w:p>
    <w:p w:rsidR="000C5FBE" w:rsidRDefault="000C5FBE" w:rsidP="00693771">
      <w:pPr>
        <w:pStyle w:val="Tekstpodstawowywcity"/>
        <w:numPr>
          <w:ilvl w:val="0"/>
          <w:numId w:val="11"/>
        </w:numPr>
        <w:ind w:left="284" w:hanging="239"/>
        <w:jc w:val="both"/>
        <w:rPr>
          <w:sz w:val="22"/>
        </w:rPr>
      </w:pPr>
      <w:r>
        <w:rPr>
          <w:sz w:val="22"/>
        </w:rPr>
        <w:t>Przedmiot umowy, o którym mowa w u</w:t>
      </w:r>
      <w:r w:rsidR="00693771">
        <w:rPr>
          <w:sz w:val="22"/>
        </w:rPr>
        <w:t>st. 1, obejmuje w szczególności</w:t>
      </w:r>
      <w:r>
        <w:rPr>
          <w:sz w:val="22"/>
        </w:rPr>
        <w:t>:</w:t>
      </w:r>
    </w:p>
    <w:p w:rsidR="000C5FBE" w:rsidRDefault="00693771" w:rsidP="00693771">
      <w:pPr>
        <w:pStyle w:val="Tekstpodstawowywcity"/>
        <w:numPr>
          <w:ilvl w:val="0"/>
          <w:numId w:val="7"/>
        </w:numPr>
        <w:ind w:left="567" w:hanging="239"/>
        <w:jc w:val="both"/>
        <w:rPr>
          <w:sz w:val="22"/>
        </w:rPr>
      </w:pPr>
      <w:r>
        <w:rPr>
          <w:sz w:val="22"/>
        </w:rPr>
        <w:t>p</w:t>
      </w:r>
      <w:r w:rsidR="000C5FBE">
        <w:rPr>
          <w:sz w:val="22"/>
        </w:rPr>
        <w:t>rzyjmowanie pacjentów w ambulatoriach BPR zgodnie z zasad</w:t>
      </w:r>
      <w:r>
        <w:rPr>
          <w:sz w:val="22"/>
        </w:rPr>
        <w:t>ami określonymi w kontrakcie;</w:t>
      </w:r>
    </w:p>
    <w:p w:rsidR="000C5FBE" w:rsidRDefault="00693771" w:rsidP="00693771">
      <w:pPr>
        <w:pStyle w:val="Tekstpodstawowywcity"/>
        <w:numPr>
          <w:ilvl w:val="0"/>
          <w:numId w:val="7"/>
        </w:numPr>
        <w:ind w:left="567" w:hanging="239"/>
        <w:jc w:val="both"/>
        <w:rPr>
          <w:sz w:val="22"/>
        </w:rPr>
      </w:pPr>
      <w:r>
        <w:rPr>
          <w:sz w:val="22"/>
        </w:rPr>
        <w:t>w</w:t>
      </w:r>
      <w:r w:rsidR="000C5FBE">
        <w:rPr>
          <w:sz w:val="22"/>
        </w:rPr>
        <w:t>ykonywanie wizyt domowych</w:t>
      </w:r>
      <w:r>
        <w:rPr>
          <w:sz w:val="22"/>
        </w:rPr>
        <w:t xml:space="preserve">  u pacjentów tego wymagających;</w:t>
      </w:r>
    </w:p>
    <w:p w:rsidR="000C5FBE" w:rsidRDefault="00693771" w:rsidP="00693771">
      <w:pPr>
        <w:pStyle w:val="Tekstpodstawowywcity"/>
        <w:numPr>
          <w:ilvl w:val="0"/>
          <w:numId w:val="7"/>
        </w:numPr>
        <w:ind w:left="567" w:hanging="239"/>
        <w:jc w:val="both"/>
        <w:rPr>
          <w:sz w:val="22"/>
        </w:rPr>
      </w:pPr>
      <w:r>
        <w:rPr>
          <w:sz w:val="22"/>
        </w:rPr>
        <w:t>udzielanie porad telefonicznych;</w:t>
      </w:r>
    </w:p>
    <w:p w:rsidR="000C5FBE" w:rsidRDefault="00693771" w:rsidP="00693771">
      <w:pPr>
        <w:pStyle w:val="Tekstpodstawowywcity"/>
        <w:numPr>
          <w:ilvl w:val="0"/>
          <w:numId w:val="7"/>
        </w:numPr>
        <w:ind w:left="567" w:hanging="239"/>
        <w:jc w:val="both"/>
        <w:rPr>
          <w:sz w:val="22"/>
        </w:rPr>
      </w:pPr>
      <w:r>
        <w:rPr>
          <w:sz w:val="22"/>
        </w:rPr>
        <w:t>w</w:t>
      </w:r>
      <w:r w:rsidR="000C5FBE">
        <w:rPr>
          <w:sz w:val="22"/>
        </w:rPr>
        <w:t>spółpraca z dyspozytorem odnośnie kwali</w:t>
      </w:r>
      <w:r>
        <w:rPr>
          <w:sz w:val="22"/>
        </w:rPr>
        <w:t>fikacji przyjmowanego zdarzenia;</w:t>
      </w:r>
    </w:p>
    <w:p w:rsidR="000C5FBE" w:rsidRDefault="00693771" w:rsidP="00693771">
      <w:pPr>
        <w:pStyle w:val="Tekstpodstawowywcity"/>
        <w:numPr>
          <w:ilvl w:val="0"/>
          <w:numId w:val="7"/>
        </w:numPr>
        <w:ind w:left="567" w:hanging="239"/>
        <w:jc w:val="both"/>
        <w:rPr>
          <w:sz w:val="22"/>
        </w:rPr>
      </w:pPr>
      <w:r>
        <w:rPr>
          <w:sz w:val="22"/>
        </w:rPr>
        <w:t>w</w:t>
      </w:r>
      <w:r w:rsidR="000C5FBE">
        <w:rPr>
          <w:sz w:val="22"/>
        </w:rPr>
        <w:t>ykon</w:t>
      </w:r>
      <w:r>
        <w:rPr>
          <w:sz w:val="22"/>
        </w:rPr>
        <w:t xml:space="preserve">ywanie badań </w:t>
      </w:r>
      <w:r w:rsidR="00275C84">
        <w:rPr>
          <w:sz w:val="22"/>
        </w:rPr>
        <w:t xml:space="preserve">na rzecz Policji, Prokuratury, </w:t>
      </w:r>
      <w:r>
        <w:rPr>
          <w:sz w:val="22"/>
        </w:rPr>
        <w:t>Straży Granicznej</w:t>
      </w:r>
      <w:r w:rsidR="00275C84">
        <w:rPr>
          <w:sz w:val="22"/>
        </w:rPr>
        <w:t xml:space="preserve"> i Centralnego Biura Śledczego</w:t>
      </w:r>
      <w:bookmarkStart w:id="0" w:name="_GoBack"/>
      <w:bookmarkEnd w:id="0"/>
      <w:r>
        <w:rPr>
          <w:sz w:val="22"/>
        </w:rPr>
        <w:t>.</w:t>
      </w:r>
    </w:p>
    <w:p w:rsidR="000C5FBE" w:rsidRDefault="000C5FBE" w:rsidP="00693771">
      <w:pPr>
        <w:pStyle w:val="Tekstpodstawowywcity"/>
        <w:numPr>
          <w:ilvl w:val="0"/>
          <w:numId w:val="11"/>
        </w:numPr>
        <w:ind w:left="284" w:hanging="239"/>
        <w:jc w:val="both"/>
        <w:rPr>
          <w:sz w:val="22"/>
        </w:rPr>
      </w:pPr>
      <w:r>
        <w:rPr>
          <w:sz w:val="22"/>
        </w:rPr>
        <w:t>Świadczenia udzielane będą całodobowo w soboty, niedziele i święta</w:t>
      </w:r>
      <w:r w:rsidR="00693771">
        <w:rPr>
          <w:sz w:val="22"/>
        </w:rPr>
        <w:t>,</w:t>
      </w:r>
      <w:r>
        <w:rPr>
          <w:sz w:val="22"/>
        </w:rPr>
        <w:t xml:space="preserve"> a w dni powsze</w:t>
      </w:r>
      <w:r w:rsidR="00693771">
        <w:rPr>
          <w:sz w:val="22"/>
        </w:rPr>
        <w:t>dnie              od godziny 18</w:t>
      </w:r>
      <w:r w:rsidRPr="00693771">
        <w:rPr>
          <w:sz w:val="22"/>
          <w:vertAlign w:val="superscript"/>
        </w:rPr>
        <w:t xml:space="preserve">00 </w:t>
      </w:r>
      <w:r>
        <w:rPr>
          <w:sz w:val="22"/>
        </w:rPr>
        <w:t>do 8</w:t>
      </w:r>
      <w:r w:rsidRPr="00693771">
        <w:rPr>
          <w:sz w:val="22"/>
          <w:vertAlign w:val="superscript"/>
        </w:rPr>
        <w:t>00</w:t>
      </w:r>
      <w:r>
        <w:rPr>
          <w:sz w:val="22"/>
        </w:rPr>
        <w:t xml:space="preserve">  w systemie  zmianowym z uwzględnieniem „dyżurów” zaplanowanych według ustalonego harmonogramu. </w:t>
      </w:r>
    </w:p>
    <w:p w:rsidR="000C5FBE" w:rsidRDefault="000C5FBE" w:rsidP="00693771">
      <w:pPr>
        <w:pStyle w:val="Tekstpodstawowywcity"/>
        <w:numPr>
          <w:ilvl w:val="0"/>
          <w:numId w:val="11"/>
        </w:numPr>
        <w:ind w:left="284" w:hanging="239"/>
        <w:jc w:val="both"/>
      </w:pPr>
      <w:r>
        <w:rPr>
          <w:sz w:val="22"/>
        </w:rPr>
        <w:t>Świadczenia zdrowotne będą udzielane zgodnie z aktualną wiedzą medyczną, standardami medycznymi, dostępnymi metodami i środkami oraz ze szczególną starannością.</w:t>
      </w:r>
    </w:p>
    <w:p w:rsidR="000C5FBE" w:rsidRDefault="000C5FBE">
      <w:pPr>
        <w:pStyle w:val="Tekstpodstawowy21"/>
      </w:pPr>
    </w:p>
    <w:p w:rsidR="000C5FBE" w:rsidRDefault="000C5FBE">
      <w:pPr>
        <w:jc w:val="center"/>
        <w:rPr>
          <w:b/>
          <w:sz w:val="22"/>
        </w:rPr>
      </w:pPr>
      <w:r>
        <w:rPr>
          <w:b/>
          <w:sz w:val="22"/>
        </w:rPr>
        <w:t>§ 2</w:t>
      </w:r>
    </w:p>
    <w:p w:rsidR="000C5FBE" w:rsidRDefault="000C5FBE">
      <w:pPr>
        <w:jc w:val="center"/>
        <w:rPr>
          <w:b/>
          <w:sz w:val="22"/>
        </w:rPr>
      </w:pPr>
    </w:p>
    <w:p w:rsidR="000C5FBE" w:rsidRDefault="000C5FBE" w:rsidP="00693771">
      <w:pPr>
        <w:jc w:val="both"/>
        <w:rPr>
          <w:sz w:val="22"/>
        </w:rPr>
      </w:pPr>
      <w:r>
        <w:rPr>
          <w:sz w:val="22"/>
        </w:rPr>
        <w:t>Udzielanie świadczeń zdrowotnych przez Przy</w:t>
      </w:r>
      <w:r w:rsidR="00585DD3">
        <w:rPr>
          <w:sz w:val="22"/>
        </w:rPr>
        <w:t xml:space="preserve">jmującego zamówienie następuje </w:t>
      </w:r>
      <w:r>
        <w:rPr>
          <w:sz w:val="22"/>
        </w:rPr>
        <w:t>na podstawie kolejności zgłoszeń przyjmowanych przez dyspozytora i pielęgniarkę ambulatoryjną Bielskiego Pogotowia Ratunkowego.</w:t>
      </w:r>
    </w:p>
    <w:p w:rsidR="000C5FBE" w:rsidRDefault="000C5FBE" w:rsidP="00693771">
      <w:pPr>
        <w:rPr>
          <w:b/>
          <w:sz w:val="22"/>
        </w:rPr>
      </w:pPr>
    </w:p>
    <w:p w:rsidR="000C5FBE" w:rsidRDefault="000C5FBE">
      <w:pPr>
        <w:jc w:val="center"/>
        <w:rPr>
          <w:sz w:val="22"/>
        </w:rPr>
      </w:pPr>
      <w:r>
        <w:rPr>
          <w:b/>
          <w:sz w:val="22"/>
        </w:rPr>
        <w:t>§ 3</w:t>
      </w:r>
    </w:p>
    <w:p w:rsidR="000C5FBE" w:rsidRDefault="000C5FBE">
      <w:pPr>
        <w:jc w:val="both"/>
        <w:rPr>
          <w:sz w:val="22"/>
        </w:rPr>
      </w:pPr>
    </w:p>
    <w:p w:rsidR="000C5FBE" w:rsidRDefault="000C5FBE" w:rsidP="00693771">
      <w:pPr>
        <w:numPr>
          <w:ilvl w:val="0"/>
          <w:numId w:val="18"/>
        </w:numPr>
        <w:tabs>
          <w:tab w:val="clear" w:pos="502"/>
          <w:tab w:val="num" w:pos="284"/>
        </w:tabs>
        <w:ind w:left="284" w:hanging="284"/>
        <w:jc w:val="both"/>
        <w:rPr>
          <w:sz w:val="22"/>
        </w:rPr>
      </w:pPr>
      <w:r>
        <w:rPr>
          <w:sz w:val="22"/>
        </w:rPr>
        <w:t>Przyjmujący zamówienie udziela  świadczenia zdrowotnego niezwłocznie, po uzyskaniu informacji o zdarzeniu, o którym mowa w § 2 umowy, w ambulatorium lub w innym miejscu przebywania pacjenta oraz w trakcie transportu pacjenta, do chwili przekazania pacjenta pod opiekę lekarza lub innej uprawnionej osobie podmiotu leczniczego.</w:t>
      </w:r>
    </w:p>
    <w:p w:rsidR="000C5FBE" w:rsidRPr="00ED534D" w:rsidRDefault="000C5FBE" w:rsidP="00ED534D">
      <w:pPr>
        <w:numPr>
          <w:ilvl w:val="0"/>
          <w:numId w:val="18"/>
        </w:numPr>
        <w:tabs>
          <w:tab w:val="clear" w:pos="502"/>
          <w:tab w:val="num" w:pos="284"/>
        </w:tabs>
        <w:ind w:left="284" w:hanging="284"/>
        <w:jc w:val="both"/>
        <w:rPr>
          <w:b/>
          <w:sz w:val="22"/>
        </w:rPr>
      </w:pPr>
      <w:r>
        <w:rPr>
          <w:sz w:val="22"/>
        </w:rPr>
        <w:t>Ś</w:t>
      </w:r>
      <w:r w:rsidR="00585DD3">
        <w:rPr>
          <w:sz w:val="22"/>
        </w:rPr>
        <w:t xml:space="preserve">wiadczenia zdrowotne udzielane </w:t>
      </w:r>
      <w:r>
        <w:rPr>
          <w:sz w:val="22"/>
        </w:rPr>
        <w:t>będą wszys</w:t>
      </w:r>
      <w:r w:rsidR="00693771">
        <w:rPr>
          <w:sz w:val="22"/>
        </w:rPr>
        <w:t>tkim zgłaszającym się pacjentom</w:t>
      </w:r>
      <w:r>
        <w:rPr>
          <w:sz w:val="22"/>
        </w:rPr>
        <w:t>.</w:t>
      </w:r>
    </w:p>
    <w:p w:rsidR="00ED534D" w:rsidRPr="00ED534D" w:rsidRDefault="00ED534D" w:rsidP="00ED534D">
      <w:pPr>
        <w:numPr>
          <w:ilvl w:val="0"/>
          <w:numId w:val="18"/>
        </w:numPr>
        <w:tabs>
          <w:tab w:val="clear" w:pos="502"/>
          <w:tab w:val="num" w:pos="284"/>
        </w:tabs>
        <w:ind w:left="284" w:hanging="284"/>
        <w:jc w:val="both"/>
        <w:rPr>
          <w:b/>
          <w:sz w:val="22"/>
        </w:rPr>
        <w:sectPr w:rsidR="00ED534D" w:rsidRPr="00ED534D" w:rsidSect="00ED534D">
          <w:footnotePr>
            <w:pos w:val="beneathText"/>
          </w:footnotePr>
          <w:pgSz w:w="11906" w:h="16838"/>
          <w:pgMar w:top="1417" w:right="1417" w:bottom="1417" w:left="1417" w:header="708" w:footer="708" w:gutter="0"/>
          <w:cols w:space="708"/>
          <w:docGrid w:linePitch="360"/>
        </w:sectPr>
      </w:pPr>
    </w:p>
    <w:p w:rsidR="000C5FBE" w:rsidRDefault="000C5FBE" w:rsidP="00ED534D">
      <w:pPr>
        <w:jc w:val="center"/>
        <w:rPr>
          <w:b/>
          <w:sz w:val="22"/>
        </w:rPr>
      </w:pPr>
      <w:r>
        <w:rPr>
          <w:b/>
          <w:sz w:val="22"/>
        </w:rPr>
        <w:lastRenderedPageBreak/>
        <w:t>§ 4</w:t>
      </w:r>
    </w:p>
    <w:p w:rsidR="000C5FBE" w:rsidRDefault="000C5FBE">
      <w:pPr>
        <w:jc w:val="center"/>
        <w:rPr>
          <w:b/>
          <w:sz w:val="22"/>
        </w:rPr>
      </w:pPr>
    </w:p>
    <w:p w:rsidR="000C5FBE" w:rsidRDefault="000C5FBE" w:rsidP="00693771">
      <w:pPr>
        <w:pStyle w:val="Nagwek2"/>
        <w:numPr>
          <w:ilvl w:val="0"/>
          <w:numId w:val="13"/>
        </w:numPr>
        <w:tabs>
          <w:tab w:val="clear" w:pos="720"/>
          <w:tab w:val="num" w:pos="284"/>
        </w:tabs>
        <w:ind w:left="284" w:hanging="284"/>
        <w:jc w:val="both"/>
        <w:rPr>
          <w:sz w:val="22"/>
        </w:rPr>
      </w:pPr>
      <w:r>
        <w:rPr>
          <w:sz w:val="22"/>
        </w:rPr>
        <w:t>Przyjmujący zamówienie udziela  świadczeń zdrowotnych, określonych w niniejszej umowie, przy wykorzystaniu środków transportu medycznego, materiałów medycznych, leków, sprzętu, aparatury medycznej, łączności radiowej  i innych środków Udzielającego zamówienia, niezbędnych do udzielania pomocy medycznej zgodnie ze standardami i na poziomie obecnej wiedzy medycznej.</w:t>
      </w:r>
    </w:p>
    <w:p w:rsidR="000C5FBE" w:rsidRDefault="000C5FBE" w:rsidP="00693771">
      <w:pPr>
        <w:numPr>
          <w:ilvl w:val="0"/>
          <w:numId w:val="13"/>
        </w:numPr>
        <w:tabs>
          <w:tab w:val="clear" w:pos="720"/>
          <w:tab w:val="num" w:pos="284"/>
          <w:tab w:val="left" w:pos="567"/>
        </w:tabs>
        <w:ind w:left="284" w:hanging="284"/>
        <w:jc w:val="both"/>
        <w:rPr>
          <w:sz w:val="22"/>
        </w:rPr>
      </w:pPr>
      <w:r>
        <w:rPr>
          <w:sz w:val="22"/>
        </w:rPr>
        <w:t xml:space="preserve">Udzielający zamówienia udostępnia Przyjmującemu zamówienie do nieodpłatnego korzystania </w:t>
      </w:r>
      <w:r w:rsidR="00C62F5B">
        <w:rPr>
          <w:sz w:val="22"/>
        </w:rPr>
        <w:br/>
      </w:r>
      <w:r>
        <w:rPr>
          <w:sz w:val="22"/>
        </w:rPr>
        <w:t>pomieszczenia socjalne i sanitarne Udzielającego zamówienia.</w:t>
      </w:r>
    </w:p>
    <w:p w:rsidR="000C5FBE" w:rsidRDefault="000C5FBE" w:rsidP="00693771">
      <w:pPr>
        <w:pStyle w:val="Tekstpodstawowy21"/>
        <w:numPr>
          <w:ilvl w:val="0"/>
          <w:numId w:val="13"/>
        </w:numPr>
        <w:tabs>
          <w:tab w:val="clear" w:pos="720"/>
          <w:tab w:val="num" w:pos="284"/>
          <w:tab w:val="left" w:pos="567"/>
        </w:tabs>
        <w:ind w:left="284" w:hanging="284"/>
        <w:jc w:val="both"/>
        <w:rPr>
          <w:sz w:val="22"/>
        </w:rPr>
      </w:pPr>
      <w:r>
        <w:rPr>
          <w:sz w:val="22"/>
        </w:rPr>
        <w:t xml:space="preserve">Przyjmujący zamówienie nie może wykorzystywać środków transportu medycznego, leków, środków medycznych oraz sprzętu i aparatury medycznej do udzielania innych, niż określonych </w:t>
      </w:r>
      <w:r w:rsidR="00693771">
        <w:rPr>
          <w:sz w:val="22"/>
        </w:rPr>
        <w:br/>
      </w:r>
      <w:r>
        <w:rPr>
          <w:sz w:val="22"/>
        </w:rPr>
        <w:t>w niniejszej umowie świadczeń zdrowotnych.</w:t>
      </w:r>
    </w:p>
    <w:p w:rsidR="000C5FBE" w:rsidRDefault="000C5FBE" w:rsidP="00693771">
      <w:pPr>
        <w:rPr>
          <w:sz w:val="22"/>
        </w:rPr>
      </w:pPr>
    </w:p>
    <w:p w:rsidR="000C5FBE" w:rsidRDefault="000C5FBE">
      <w:pPr>
        <w:jc w:val="center"/>
        <w:rPr>
          <w:b/>
          <w:sz w:val="22"/>
        </w:rPr>
      </w:pPr>
      <w:r>
        <w:rPr>
          <w:b/>
          <w:sz w:val="22"/>
        </w:rPr>
        <w:t>§ 5</w:t>
      </w:r>
    </w:p>
    <w:p w:rsidR="000C5FBE" w:rsidRDefault="000C5FBE">
      <w:pPr>
        <w:jc w:val="center"/>
        <w:rPr>
          <w:b/>
          <w:sz w:val="22"/>
        </w:rPr>
      </w:pPr>
    </w:p>
    <w:p w:rsidR="000C5FBE" w:rsidRDefault="000C5FBE" w:rsidP="00693771">
      <w:pPr>
        <w:numPr>
          <w:ilvl w:val="0"/>
          <w:numId w:val="17"/>
        </w:numPr>
        <w:tabs>
          <w:tab w:val="clear" w:pos="502"/>
          <w:tab w:val="num" w:pos="284"/>
        </w:tabs>
        <w:ind w:left="284" w:hanging="284"/>
        <w:jc w:val="both"/>
        <w:rPr>
          <w:sz w:val="22"/>
        </w:rPr>
      </w:pPr>
      <w:r>
        <w:rPr>
          <w:sz w:val="22"/>
        </w:rPr>
        <w:t>Przyjmujący zamówienie ponosi odpowiedzialność w pełnej wysokości szkody za zawinione zniszczenie, uszkodzenie lub utratę rzeczy udostępnionych przez Udzielającego zamówienia.</w:t>
      </w:r>
    </w:p>
    <w:p w:rsidR="000C5FBE" w:rsidRDefault="000C5FBE" w:rsidP="00693771">
      <w:pPr>
        <w:numPr>
          <w:ilvl w:val="0"/>
          <w:numId w:val="17"/>
        </w:numPr>
        <w:tabs>
          <w:tab w:val="clear" w:pos="502"/>
          <w:tab w:val="num" w:pos="284"/>
        </w:tabs>
        <w:ind w:left="284" w:hanging="284"/>
        <w:jc w:val="both"/>
        <w:rPr>
          <w:b/>
          <w:sz w:val="22"/>
        </w:rPr>
      </w:pPr>
      <w:r>
        <w:rPr>
          <w:sz w:val="22"/>
        </w:rPr>
        <w:t>W razie wyrządzenia szkody przez członków zespołu lekarsko-pielęgniarskiego                              lub wyjazdowego każdy z nich ponosi odpowiedzialność za część szkody proporcjonalnie               do stopnia winy i przyczynienia się do powstania szkody. Jeśli nie można ustalić stopnia winy               i przyczynienia się poszczególnych osób do powstania szkody, odpowiadają one w częściach równych.</w:t>
      </w:r>
    </w:p>
    <w:p w:rsidR="000C5FBE" w:rsidRDefault="000C5FBE">
      <w:pPr>
        <w:rPr>
          <w:b/>
          <w:sz w:val="22"/>
        </w:rPr>
      </w:pPr>
    </w:p>
    <w:p w:rsidR="000C5FBE" w:rsidRDefault="000C5FBE">
      <w:pPr>
        <w:jc w:val="center"/>
        <w:rPr>
          <w:b/>
          <w:sz w:val="22"/>
        </w:rPr>
      </w:pPr>
      <w:r>
        <w:rPr>
          <w:b/>
          <w:sz w:val="22"/>
        </w:rPr>
        <w:t>§ 6</w:t>
      </w:r>
    </w:p>
    <w:p w:rsidR="000C5FBE" w:rsidRDefault="000C5FBE">
      <w:pPr>
        <w:jc w:val="center"/>
        <w:rPr>
          <w:b/>
          <w:sz w:val="22"/>
        </w:rPr>
      </w:pPr>
    </w:p>
    <w:p w:rsidR="000C5FBE" w:rsidRDefault="000C5FBE" w:rsidP="00693771">
      <w:pPr>
        <w:numPr>
          <w:ilvl w:val="0"/>
          <w:numId w:val="3"/>
        </w:numPr>
        <w:tabs>
          <w:tab w:val="clear" w:pos="360"/>
          <w:tab w:val="num" w:pos="284"/>
        </w:tabs>
        <w:ind w:left="284" w:hanging="284"/>
        <w:jc w:val="both"/>
        <w:rPr>
          <w:sz w:val="22"/>
        </w:rPr>
      </w:pPr>
      <w:r>
        <w:rPr>
          <w:sz w:val="22"/>
        </w:rPr>
        <w:t>Przyjmujący zamówienie zobowiązuje się do rzetelnego wykonywania świadczeń zdrowotnych           i zadań wynikających z niniejszej umowy.</w:t>
      </w:r>
    </w:p>
    <w:p w:rsidR="000C5FBE" w:rsidRDefault="000C5FBE" w:rsidP="00693771">
      <w:pPr>
        <w:numPr>
          <w:ilvl w:val="0"/>
          <w:numId w:val="3"/>
        </w:numPr>
        <w:tabs>
          <w:tab w:val="clear" w:pos="360"/>
          <w:tab w:val="num" w:pos="284"/>
        </w:tabs>
        <w:ind w:left="284" w:hanging="284"/>
        <w:jc w:val="both"/>
        <w:rPr>
          <w:sz w:val="22"/>
        </w:rPr>
      </w:pPr>
      <w:r>
        <w:rPr>
          <w:sz w:val="22"/>
        </w:rPr>
        <w:t>Przyjmujący zamówienie nie może odmówić wykonania powierzonego zadania.</w:t>
      </w:r>
    </w:p>
    <w:p w:rsidR="000C5FBE" w:rsidRDefault="000C5FBE" w:rsidP="00693771">
      <w:pPr>
        <w:numPr>
          <w:ilvl w:val="0"/>
          <w:numId w:val="3"/>
        </w:numPr>
        <w:tabs>
          <w:tab w:val="clear" w:pos="360"/>
          <w:tab w:val="num" w:pos="284"/>
        </w:tabs>
        <w:ind w:left="284" w:hanging="284"/>
        <w:jc w:val="both"/>
        <w:rPr>
          <w:sz w:val="22"/>
        </w:rPr>
      </w:pPr>
      <w:r>
        <w:rPr>
          <w:sz w:val="22"/>
        </w:rPr>
        <w:t>Przyjmujący zamówienie zobowiązuje się uzupełniać wiedzę i umiejętn</w:t>
      </w:r>
      <w:r w:rsidR="001029EB">
        <w:rPr>
          <w:sz w:val="22"/>
        </w:rPr>
        <w:t xml:space="preserve">ości medyczne poprzez udział w szkoleniach i </w:t>
      </w:r>
      <w:r>
        <w:rPr>
          <w:sz w:val="22"/>
        </w:rPr>
        <w:t>zawodowych kursach doskonalących.</w:t>
      </w:r>
    </w:p>
    <w:p w:rsidR="000C5FBE" w:rsidRDefault="000C5FBE">
      <w:pPr>
        <w:rPr>
          <w:sz w:val="22"/>
        </w:rPr>
      </w:pPr>
    </w:p>
    <w:p w:rsidR="000C5FBE" w:rsidRDefault="000C5FBE">
      <w:pPr>
        <w:jc w:val="center"/>
        <w:rPr>
          <w:b/>
          <w:sz w:val="22"/>
        </w:rPr>
      </w:pPr>
      <w:r>
        <w:rPr>
          <w:b/>
          <w:sz w:val="22"/>
        </w:rPr>
        <w:t>§ 7</w:t>
      </w:r>
    </w:p>
    <w:p w:rsidR="000C5FBE" w:rsidRDefault="000C5FBE">
      <w:pPr>
        <w:jc w:val="center"/>
        <w:rPr>
          <w:b/>
          <w:sz w:val="22"/>
        </w:rPr>
      </w:pPr>
    </w:p>
    <w:p w:rsidR="000C5FBE" w:rsidRDefault="000C5FBE" w:rsidP="00693771">
      <w:pPr>
        <w:numPr>
          <w:ilvl w:val="0"/>
          <w:numId w:val="10"/>
        </w:numPr>
        <w:tabs>
          <w:tab w:val="clear" w:pos="360"/>
          <w:tab w:val="num" w:pos="284"/>
        </w:tabs>
        <w:ind w:left="284" w:hanging="284"/>
        <w:jc w:val="both"/>
        <w:rPr>
          <w:sz w:val="22"/>
        </w:rPr>
      </w:pPr>
      <w:r>
        <w:rPr>
          <w:sz w:val="22"/>
        </w:rPr>
        <w:t>Przyjmujący zamówienie zobowiązuje się do udzielania informacji o sposobie wykonywania umowy osobie uprawnionej i upoważnionej przez Udzielającego zamówienia.</w:t>
      </w:r>
    </w:p>
    <w:p w:rsidR="000C5FBE" w:rsidRDefault="000C5FBE" w:rsidP="00693771">
      <w:pPr>
        <w:numPr>
          <w:ilvl w:val="0"/>
          <w:numId w:val="10"/>
        </w:numPr>
        <w:tabs>
          <w:tab w:val="clear" w:pos="360"/>
          <w:tab w:val="num" w:pos="284"/>
        </w:tabs>
        <w:ind w:left="284" w:hanging="284"/>
        <w:jc w:val="both"/>
        <w:rPr>
          <w:sz w:val="22"/>
        </w:rPr>
      </w:pPr>
      <w:r>
        <w:rPr>
          <w:sz w:val="22"/>
        </w:rPr>
        <w:t>Obowiązek, o którym mowa w ust. 1 dotyczy udzielania świadczeń zdrowotnych oraz używania  leków, materiałów medycznych, sprzętu i aparatury medycznej.</w:t>
      </w:r>
    </w:p>
    <w:p w:rsidR="000C5FBE" w:rsidRDefault="000C5FBE">
      <w:pPr>
        <w:jc w:val="both"/>
        <w:rPr>
          <w:sz w:val="22"/>
        </w:rPr>
      </w:pPr>
    </w:p>
    <w:p w:rsidR="000C5FBE" w:rsidRDefault="00693771">
      <w:pPr>
        <w:jc w:val="center"/>
        <w:rPr>
          <w:b/>
          <w:sz w:val="22"/>
        </w:rPr>
      </w:pPr>
      <w:r>
        <w:rPr>
          <w:b/>
          <w:sz w:val="22"/>
        </w:rPr>
        <w:t>§ 8</w:t>
      </w:r>
    </w:p>
    <w:p w:rsidR="000C5FBE" w:rsidRDefault="000C5FBE">
      <w:pPr>
        <w:jc w:val="center"/>
        <w:rPr>
          <w:b/>
          <w:sz w:val="22"/>
        </w:rPr>
      </w:pPr>
    </w:p>
    <w:p w:rsidR="000C5FBE" w:rsidRDefault="000C5FBE">
      <w:pPr>
        <w:jc w:val="both"/>
        <w:rPr>
          <w:sz w:val="22"/>
        </w:rPr>
      </w:pPr>
      <w:r>
        <w:rPr>
          <w:sz w:val="22"/>
        </w:rPr>
        <w:t>Przyjmujący</w:t>
      </w:r>
      <w:r w:rsidR="00693771">
        <w:rPr>
          <w:sz w:val="22"/>
        </w:rPr>
        <w:t xml:space="preserve"> zamówienie jest zobowiązany do</w:t>
      </w:r>
      <w:r>
        <w:rPr>
          <w:sz w:val="22"/>
        </w:rPr>
        <w:t>:</w:t>
      </w:r>
    </w:p>
    <w:p w:rsidR="000C5FBE" w:rsidRDefault="000C5FBE" w:rsidP="0034404D">
      <w:pPr>
        <w:numPr>
          <w:ilvl w:val="0"/>
          <w:numId w:val="5"/>
        </w:numPr>
        <w:tabs>
          <w:tab w:val="clear" w:pos="360"/>
          <w:tab w:val="num" w:pos="284"/>
        </w:tabs>
        <w:ind w:left="284" w:hanging="284"/>
        <w:jc w:val="both"/>
        <w:rPr>
          <w:sz w:val="22"/>
        </w:rPr>
      </w:pPr>
      <w:r>
        <w:rPr>
          <w:sz w:val="22"/>
        </w:rPr>
        <w:t>Rzetelnego prowadzenia dokumentacji medycznej według zasad obowiązujących w publicznych zakładach opieki zdrowotnej – wskazanej przez Udzielającego zamówienia oraz innych wewnętrznych dokumentów obowiązujących w Pogotowiu, w szczególności zobowiązany jest do czytelnego i prawidłowego wypełniania dokumentacji w wersji papierowej i elektronicznej.</w:t>
      </w:r>
    </w:p>
    <w:p w:rsidR="000C5FBE" w:rsidRDefault="000C5FBE" w:rsidP="0034404D">
      <w:pPr>
        <w:numPr>
          <w:ilvl w:val="0"/>
          <w:numId w:val="5"/>
        </w:numPr>
        <w:tabs>
          <w:tab w:val="clear" w:pos="360"/>
          <w:tab w:val="num" w:pos="284"/>
        </w:tabs>
        <w:ind w:left="284" w:hanging="284"/>
        <w:jc w:val="both"/>
        <w:rPr>
          <w:sz w:val="22"/>
        </w:rPr>
      </w:pPr>
      <w:r>
        <w:rPr>
          <w:sz w:val="22"/>
        </w:rPr>
        <w:t>Zaznajomienia się i przestrzegania  procedur, regulaminów, w tym Regulaminu Organizacyjnego        i zarządzeń wewnętrznych dotyczących działalności pogotowia ratunkowego w zakresie realizacji umowy.</w:t>
      </w:r>
    </w:p>
    <w:p w:rsidR="0034404D" w:rsidRPr="001177C7" w:rsidRDefault="0034404D" w:rsidP="0034404D">
      <w:pPr>
        <w:numPr>
          <w:ilvl w:val="0"/>
          <w:numId w:val="5"/>
        </w:numPr>
        <w:tabs>
          <w:tab w:val="clear" w:pos="360"/>
          <w:tab w:val="num" w:pos="284"/>
        </w:tabs>
        <w:ind w:left="284" w:hanging="284"/>
        <w:jc w:val="both"/>
        <w:rPr>
          <w:sz w:val="22"/>
        </w:rPr>
      </w:pPr>
      <w:r w:rsidRPr="001177C7">
        <w:rPr>
          <w:sz w:val="22"/>
        </w:rPr>
        <w:t>Przestrzegania przy wykonywaniu niniejszej umowy obowiązków określonych w ustawie z dnia 29 sierpnia 1997 r. o ochronie danych osobowych (</w:t>
      </w:r>
      <w:proofErr w:type="spellStart"/>
      <w:r w:rsidRPr="001177C7">
        <w:rPr>
          <w:sz w:val="22"/>
        </w:rPr>
        <w:t>j.t</w:t>
      </w:r>
      <w:proofErr w:type="spellEnd"/>
      <w:r w:rsidRPr="001177C7">
        <w:rPr>
          <w:sz w:val="22"/>
        </w:rPr>
        <w:t>. Dz. U. z</w:t>
      </w:r>
      <w:r>
        <w:rPr>
          <w:sz w:val="22"/>
        </w:rPr>
        <w:t xml:space="preserve"> 2016 r.  poz. 922</w:t>
      </w:r>
      <w:r w:rsidRPr="001177C7">
        <w:rPr>
          <w:sz w:val="22"/>
        </w:rPr>
        <w:t xml:space="preserve"> z </w:t>
      </w:r>
      <w:proofErr w:type="spellStart"/>
      <w:r w:rsidRPr="001177C7">
        <w:rPr>
          <w:sz w:val="22"/>
        </w:rPr>
        <w:t>późn</w:t>
      </w:r>
      <w:proofErr w:type="spellEnd"/>
      <w:r w:rsidRPr="001177C7">
        <w:rPr>
          <w:sz w:val="22"/>
        </w:rPr>
        <w:t>. zm.) oraz ustaw</w:t>
      </w:r>
      <w:r w:rsidR="000E3FEA">
        <w:rPr>
          <w:sz w:val="22"/>
        </w:rPr>
        <w:t xml:space="preserve">ie z dnia 6 listopada 2008 r. o </w:t>
      </w:r>
      <w:r w:rsidRPr="001177C7">
        <w:rPr>
          <w:sz w:val="22"/>
        </w:rPr>
        <w:t>praw</w:t>
      </w:r>
      <w:r w:rsidR="000E3FEA">
        <w:rPr>
          <w:sz w:val="22"/>
        </w:rPr>
        <w:t>ach</w:t>
      </w:r>
      <w:r w:rsidRPr="001177C7">
        <w:rPr>
          <w:sz w:val="22"/>
        </w:rPr>
        <w:t xml:space="preserve"> pacjenta i Rzeczniku Praw Pacjenta (</w:t>
      </w:r>
      <w:proofErr w:type="spellStart"/>
      <w:r w:rsidRPr="001177C7">
        <w:rPr>
          <w:sz w:val="22"/>
        </w:rPr>
        <w:t>j.t</w:t>
      </w:r>
      <w:proofErr w:type="spellEnd"/>
      <w:r w:rsidRPr="001177C7">
        <w:rPr>
          <w:sz w:val="22"/>
        </w:rPr>
        <w:t xml:space="preserve">. Dz. U. </w:t>
      </w:r>
      <w:r>
        <w:rPr>
          <w:sz w:val="22"/>
        </w:rPr>
        <w:br/>
      </w:r>
      <w:r w:rsidRPr="001177C7">
        <w:rPr>
          <w:sz w:val="22"/>
        </w:rPr>
        <w:t>z 201</w:t>
      </w:r>
      <w:r w:rsidR="001029EB">
        <w:rPr>
          <w:sz w:val="22"/>
        </w:rPr>
        <w:t>7 r. poz. 1318</w:t>
      </w:r>
      <w:r>
        <w:rPr>
          <w:sz w:val="22"/>
        </w:rPr>
        <w:t xml:space="preserve"> z </w:t>
      </w:r>
      <w:proofErr w:type="spellStart"/>
      <w:r>
        <w:rPr>
          <w:sz w:val="22"/>
        </w:rPr>
        <w:t>późn</w:t>
      </w:r>
      <w:proofErr w:type="spellEnd"/>
      <w:r>
        <w:rPr>
          <w:sz w:val="22"/>
        </w:rPr>
        <w:t>.</w:t>
      </w:r>
      <w:r w:rsidRPr="001177C7">
        <w:rPr>
          <w:sz w:val="22"/>
        </w:rPr>
        <w:t xml:space="preserve"> zm.).</w:t>
      </w:r>
    </w:p>
    <w:p w:rsidR="000C5FBE" w:rsidRDefault="0034404D" w:rsidP="0034404D">
      <w:pPr>
        <w:pStyle w:val="Tekstpodstawowy21"/>
        <w:numPr>
          <w:ilvl w:val="0"/>
          <w:numId w:val="19"/>
        </w:numPr>
        <w:tabs>
          <w:tab w:val="left" w:pos="0"/>
          <w:tab w:val="num" w:pos="284"/>
        </w:tabs>
        <w:ind w:left="284" w:hanging="284"/>
        <w:jc w:val="both"/>
        <w:rPr>
          <w:sz w:val="22"/>
        </w:rPr>
      </w:pPr>
      <w:r>
        <w:rPr>
          <w:sz w:val="22"/>
        </w:rPr>
        <w:t xml:space="preserve">4.  </w:t>
      </w:r>
      <w:r w:rsidR="000C5FBE">
        <w:rPr>
          <w:sz w:val="22"/>
        </w:rPr>
        <w:t>Poddania się kontroli przeprowadzanej przez Udzielającego zamówienia lub przez upoważnionych i uprawnionych pracowników Narodowego Funduszu Zdrowia, na zasadach określonych w ustawie o świadczeniach opieki zdrowotnej finansowanych ze środków publicznych.</w:t>
      </w:r>
    </w:p>
    <w:p w:rsidR="000C5FBE" w:rsidRDefault="000C5FBE" w:rsidP="0034404D">
      <w:pPr>
        <w:pStyle w:val="Tekstpodstawowy21"/>
        <w:numPr>
          <w:ilvl w:val="0"/>
          <w:numId w:val="19"/>
        </w:numPr>
        <w:tabs>
          <w:tab w:val="left" w:pos="0"/>
          <w:tab w:val="num" w:pos="284"/>
        </w:tabs>
        <w:ind w:left="284" w:hanging="284"/>
        <w:jc w:val="both"/>
        <w:rPr>
          <w:b/>
          <w:sz w:val="22"/>
        </w:rPr>
      </w:pPr>
      <w:r>
        <w:rPr>
          <w:sz w:val="22"/>
        </w:rPr>
        <w:lastRenderedPageBreak/>
        <w:t>5.</w:t>
      </w:r>
      <w:r w:rsidR="0034404D">
        <w:rPr>
          <w:b/>
          <w:sz w:val="22"/>
        </w:rPr>
        <w:t xml:space="preserve">  </w:t>
      </w:r>
      <w:r>
        <w:rPr>
          <w:sz w:val="22"/>
        </w:rPr>
        <w:t>Posiadania aktualnej książeczki zdrowia do celów sanitarno-epidemiologicznych.</w:t>
      </w:r>
    </w:p>
    <w:p w:rsidR="000C5FBE" w:rsidRDefault="000C5FBE" w:rsidP="0034404D">
      <w:pPr>
        <w:pStyle w:val="Tekstpodstawowy21"/>
        <w:rPr>
          <w:b/>
          <w:sz w:val="22"/>
        </w:rPr>
      </w:pPr>
    </w:p>
    <w:p w:rsidR="000C5FBE" w:rsidRDefault="000C5FBE" w:rsidP="0034404D">
      <w:pPr>
        <w:pStyle w:val="Tekstpodstawowy21"/>
        <w:jc w:val="center"/>
        <w:rPr>
          <w:b/>
          <w:sz w:val="22"/>
        </w:rPr>
      </w:pPr>
      <w:r>
        <w:rPr>
          <w:b/>
          <w:sz w:val="22"/>
        </w:rPr>
        <w:t>§ 9</w:t>
      </w:r>
    </w:p>
    <w:p w:rsidR="000C5FBE" w:rsidRDefault="000C5FBE">
      <w:pPr>
        <w:pStyle w:val="Tekstpodstawowy21"/>
        <w:ind w:left="705"/>
        <w:jc w:val="center"/>
        <w:rPr>
          <w:b/>
          <w:sz w:val="22"/>
        </w:rPr>
      </w:pPr>
    </w:p>
    <w:p w:rsidR="000C5FBE" w:rsidRDefault="000C5FBE" w:rsidP="0034404D">
      <w:pPr>
        <w:numPr>
          <w:ilvl w:val="0"/>
          <w:numId w:val="16"/>
        </w:numPr>
        <w:tabs>
          <w:tab w:val="clear" w:pos="360"/>
          <w:tab w:val="num" w:pos="284"/>
        </w:tabs>
        <w:ind w:left="284" w:hanging="284"/>
        <w:jc w:val="both"/>
        <w:rPr>
          <w:sz w:val="22"/>
        </w:rPr>
      </w:pPr>
      <w:r>
        <w:rPr>
          <w:sz w:val="22"/>
        </w:rPr>
        <w:t xml:space="preserve">Przyjmujący zamówienie jest zobowiązany ubezpieczyć się od odpowiedzialności cywilnej                 z tytułu udzielania świadczeń zdrowotnych, w tym od odpowiedzialności za szkody związane            z przeniesieniem chorób zakaźnych, w tym HIV i wirusami </w:t>
      </w:r>
      <w:proofErr w:type="spellStart"/>
      <w:r>
        <w:rPr>
          <w:sz w:val="22"/>
        </w:rPr>
        <w:t>hepatotropowymi</w:t>
      </w:r>
      <w:proofErr w:type="spellEnd"/>
      <w:r>
        <w:rPr>
          <w:sz w:val="22"/>
        </w:rPr>
        <w:t>,  zgodnie                      z obowiązującymi przepisami.</w:t>
      </w:r>
    </w:p>
    <w:p w:rsidR="000C5FBE" w:rsidRDefault="000C5FBE" w:rsidP="0034404D">
      <w:pPr>
        <w:numPr>
          <w:ilvl w:val="0"/>
          <w:numId w:val="16"/>
        </w:numPr>
        <w:tabs>
          <w:tab w:val="clear" w:pos="360"/>
          <w:tab w:val="num" w:pos="284"/>
        </w:tabs>
        <w:ind w:left="284" w:hanging="284"/>
        <w:jc w:val="both"/>
        <w:rPr>
          <w:sz w:val="22"/>
        </w:rPr>
      </w:pPr>
      <w:r>
        <w:rPr>
          <w:sz w:val="22"/>
        </w:rPr>
        <w:t>Przyjmujący zamówienie, pod rygorem rozwiązania  umowy bez wypowiedzenia, ma obowiązek zabezpieczyć ciągłość i ważność polisy OC w okresie związania umową z Udzielającym zamówienia oraz przedłożenia kopii polisy Udzielającemu zamówienia.</w:t>
      </w:r>
    </w:p>
    <w:p w:rsidR="000C5FBE" w:rsidRDefault="000C5FBE">
      <w:pPr>
        <w:rPr>
          <w:sz w:val="22"/>
        </w:rPr>
      </w:pPr>
    </w:p>
    <w:p w:rsidR="000C5FBE" w:rsidRDefault="000C5FBE">
      <w:pPr>
        <w:jc w:val="center"/>
        <w:rPr>
          <w:sz w:val="22"/>
        </w:rPr>
      </w:pPr>
      <w:r>
        <w:rPr>
          <w:b/>
          <w:sz w:val="22"/>
        </w:rPr>
        <w:t>§ 10</w:t>
      </w:r>
    </w:p>
    <w:p w:rsidR="000C5FBE" w:rsidRDefault="000C5FBE">
      <w:pPr>
        <w:pStyle w:val="Tekstpodstawowy31"/>
        <w:rPr>
          <w:i w:val="0"/>
          <w:sz w:val="22"/>
        </w:rPr>
      </w:pPr>
    </w:p>
    <w:p w:rsidR="000C5FBE" w:rsidRDefault="000C5FBE">
      <w:pPr>
        <w:pStyle w:val="Tekstpodstawowy31"/>
        <w:jc w:val="both"/>
        <w:rPr>
          <w:sz w:val="22"/>
        </w:rPr>
      </w:pPr>
      <w:r>
        <w:rPr>
          <w:i w:val="0"/>
          <w:sz w:val="22"/>
        </w:rPr>
        <w:t>Odpowiedzialność za szkodę wyrządzoną przy udzielaniu świadczeń w zakresie udzielonego zamówienia ponoszą solidarnie Udzielający zamówienia i Przyjmujący zamówienie.</w:t>
      </w:r>
    </w:p>
    <w:p w:rsidR="000C5FBE" w:rsidRDefault="000C5FBE">
      <w:pPr>
        <w:pStyle w:val="Nagwek"/>
        <w:tabs>
          <w:tab w:val="clear" w:pos="4536"/>
          <w:tab w:val="clear" w:pos="9072"/>
        </w:tabs>
        <w:rPr>
          <w:sz w:val="22"/>
        </w:rPr>
      </w:pPr>
    </w:p>
    <w:p w:rsidR="000C5FBE" w:rsidRDefault="000C5FBE">
      <w:pPr>
        <w:jc w:val="center"/>
        <w:rPr>
          <w:b/>
          <w:sz w:val="22"/>
        </w:rPr>
      </w:pPr>
      <w:r>
        <w:rPr>
          <w:b/>
          <w:sz w:val="22"/>
        </w:rPr>
        <w:t>§11</w:t>
      </w:r>
    </w:p>
    <w:p w:rsidR="000C5FBE" w:rsidRDefault="000C5FBE">
      <w:pPr>
        <w:jc w:val="center"/>
        <w:rPr>
          <w:b/>
          <w:sz w:val="22"/>
        </w:rPr>
      </w:pPr>
    </w:p>
    <w:p w:rsidR="000C5FBE" w:rsidRDefault="000C5FBE">
      <w:pPr>
        <w:jc w:val="both"/>
        <w:rPr>
          <w:sz w:val="22"/>
        </w:rPr>
      </w:pPr>
      <w:r>
        <w:rPr>
          <w:sz w:val="22"/>
        </w:rPr>
        <w:t>Przyjmujący zamówienie oświadcza, że wykonywane przez niego usługi wchodzą w zakres prowadzonej działalności gospodarczej, o której mowa w art. 10 ust. 1 pkt. 3 ustawy z dnia  26 lipca 1991 r. o podatku dochodowym od osób fizycznych.</w:t>
      </w:r>
    </w:p>
    <w:p w:rsidR="000C5FBE" w:rsidRDefault="000C5FBE">
      <w:pPr>
        <w:rPr>
          <w:sz w:val="22"/>
        </w:rPr>
      </w:pPr>
    </w:p>
    <w:p w:rsidR="000C5FBE" w:rsidRDefault="000C5FBE">
      <w:pPr>
        <w:jc w:val="center"/>
        <w:rPr>
          <w:b/>
          <w:sz w:val="22"/>
        </w:rPr>
      </w:pPr>
      <w:r>
        <w:rPr>
          <w:b/>
          <w:sz w:val="22"/>
        </w:rPr>
        <w:t>§ 12</w:t>
      </w:r>
    </w:p>
    <w:p w:rsidR="000C5FBE" w:rsidRDefault="000C5FBE">
      <w:pPr>
        <w:jc w:val="center"/>
        <w:rPr>
          <w:b/>
          <w:sz w:val="22"/>
        </w:rPr>
      </w:pPr>
    </w:p>
    <w:p w:rsidR="000C5FBE" w:rsidRDefault="000C5FBE" w:rsidP="0034404D">
      <w:pPr>
        <w:numPr>
          <w:ilvl w:val="0"/>
          <w:numId w:val="12"/>
        </w:numPr>
        <w:tabs>
          <w:tab w:val="clear" w:pos="360"/>
          <w:tab w:val="num" w:pos="284"/>
        </w:tabs>
        <w:ind w:left="284" w:hanging="284"/>
        <w:jc w:val="both"/>
        <w:rPr>
          <w:sz w:val="22"/>
        </w:rPr>
      </w:pPr>
      <w:r>
        <w:rPr>
          <w:sz w:val="22"/>
        </w:rPr>
        <w:t>Przyjmujący zamówienie zobowiązany jest do osobistego wykonywania świadczeń będących przedmiotem niniejszej umowy.</w:t>
      </w:r>
    </w:p>
    <w:p w:rsidR="000C5FBE" w:rsidRDefault="000C5FBE" w:rsidP="0034404D">
      <w:pPr>
        <w:numPr>
          <w:ilvl w:val="0"/>
          <w:numId w:val="12"/>
        </w:numPr>
        <w:tabs>
          <w:tab w:val="clear" w:pos="360"/>
          <w:tab w:val="num" w:pos="284"/>
        </w:tabs>
        <w:ind w:left="284" w:hanging="284"/>
        <w:jc w:val="both"/>
        <w:rPr>
          <w:b/>
          <w:sz w:val="22"/>
        </w:rPr>
      </w:pPr>
      <w:r>
        <w:rPr>
          <w:sz w:val="22"/>
        </w:rPr>
        <w:t>W razie niemożności wykonywania niniejszej umowy dopuszcza się powierzenie wykonania świadczeń zdrowotnych innej osobie, która posiada uprawnienia do wykonywania zawodu lekarza oraz kwalifikacje niezbędne do świadczenia usług medycznych będących przedmiotem niniejszej umowy i która ma zawartą z Udzielającym zamówienia umowę cywilno-prawną o udzielanie świadczeń  zdrowotnych, którą to osobę zaakceptuje Udzielający zamówienia.</w:t>
      </w:r>
    </w:p>
    <w:p w:rsidR="000C5FBE" w:rsidRDefault="000C5FBE">
      <w:pPr>
        <w:jc w:val="center"/>
        <w:rPr>
          <w:b/>
          <w:sz w:val="22"/>
        </w:rPr>
      </w:pPr>
    </w:p>
    <w:p w:rsidR="000C5FBE" w:rsidRDefault="000C5FBE">
      <w:pPr>
        <w:jc w:val="center"/>
        <w:rPr>
          <w:b/>
          <w:sz w:val="22"/>
        </w:rPr>
      </w:pPr>
      <w:r>
        <w:rPr>
          <w:b/>
          <w:sz w:val="22"/>
        </w:rPr>
        <w:t>§ 13</w:t>
      </w:r>
    </w:p>
    <w:p w:rsidR="000C5FBE" w:rsidRDefault="000C5FBE">
      <w:pPr>
        <w:jc w:val="center"/>
        <w:rPr>
          <w:b/>
          <w:sz w:val="22"/>
        </w:rPr>
      </w:pPr>
    </w:p>
    <w:p w:rsidR="000C5FBE" w:rsidRDefault="000C5FBE">
      <w:pPr>
        <w:pStyle w:val="Tekstpodstawowy21"/>
        <w:jc w:val="both"/>
        <w:rPr>
          <w:b/>
          <w:sz w:val="22"/>
        </w:rPr>
      </w:pPr>
      <w:r>
        <w:rPr>
          <w:sz w:val="22"/>
        </w:rPr>
        <w:t>Przyjmujący zamówienie może za</w:t>
      </w:r>
      <w:r w:rsidR="008560BF">
        <w:rPr>
          <w:sz w:val="22"/>
        </w:rPr>
        <w:t xml:space="preserve">kończyć udzielanie świadczeń i </w:t>
      </w:r>
      <w:r>
        <w:rPr>
          <w:sz w:val="22"/>
        </w:rPr>
        <w:t>opuścić stanowisko  dopiero po przekazaniu obowiązków lekarzowi podejmującemu się ich realizacji (jeżeli tego wymaga harmonogram)</w:t>
      </w:r>
      <w:r w:rsidR="008560BF">
        <w:rPr>
          <w:sz w:val="22"/>
        </w:rPr>
        <w:t xml:space="preserve"> </w:t>
      </w:r>
      <w:r>
        <w:rPr>
          <w:sz w:val="22"/>
        </w:rPr>
        <w:t>lub w przypadku jego braku za zgodą dyspozytora medycznego lub lekarza koordynatora.</w:t>
      </w:r>
    </w:p>
    <w:p w:rsidR="000C5FBE" w:rsidRDefault="000C5FBE">
      <w:pPr>
        <w:rPr>
          <w:b/>
          <w:sz w:val="22"/>
        </w:rPr>
      </w:pPr>
    </w:p>
    <w:p w:rsidR="000C5FBE" w:rsidRDefault="000C5FBE">
      <w:pPr>
        <w:jc w:val="center"/>
        <w:rPr>
          <w:b/>
          <w:sz w:val="22"/>
        </w:rPr>
      </w:pPr>
      <w:r>
        <w:rPr>
          <w:b/>
          <w:sz w:val="22"/>
        </w:rPr>
        <w:t>§ 14</w:t>
      </w:r>
    </w:p>
    <w:p w:rsidR="000C5FBE" w:rsidRDefault="000C5FBE">
      <w:pPr>
        <w:jc w:val="center"/>
        <w:rPr>
          <w:b/>
          <w:sz w:val="22"/>
        </w:rPr>
      </w:pPr>
    </w:p>
    <w:p w:rsidR="000C5FBE" w:rsidRDefault="000C5FBE" w:rsidP="008560BF">
      <w:pPr>
        <w:numPr>
          <w:ilvl w:val="0"/>
          <w:numId w:val="14"/>
        </w:numPr>
        <w:tabs>
          <w:tab w:val="clear" w:pos="360"/>
          <w:tab w:val="num" w:pos="142"/>
        </w:tabs>
        <w:ind w:left="284" w:hanging="284"/>
        <w:jc w:val="both"/>
        <w:rPr>
          <w:sz w:val="22"/>
        </w:rPr>
      </w:pPr>
      <w:r>
        <w:rPr>
          <w:sz w:val="22"/>
        </w:rPr>
        <w:t>Przyjmujący zamówienie zobowiązuje się udzielać  świadczeń zgodnie z miesięcznym harmonogramem ustalonym przez Udzielającego zamówienia.</w:t>
      </w:r>
    </w:p>
    <w:p w:rsidR="000C5FBE" w:rsidRPr="008560BF" w:rsidRDefault="000C5FBE" w:rsidP="008560BF">
      <w:pPr>
        <w:numPr>
          <w:ilvl w:val="0"/>
          <w:numId w:val="14"/>
        </w:numPr>
        <w:tabs>
          <w:tab w:val="clear" w:pos="360"/>
          <w:tab w:val="num" w:pos="142"/>
        </w:tabs>
        <w:ind w:left="284" w:hanging="284"/>
        <w:jc w:val="both"/>
        <w:rPr>
          <w:sz w:val="22"/>
        </w:rPr>
      </w:pPr>
      <w:r>
        <w:rPr>
          <w:sz w:val="22"/>
        </w:rPr>
        <w:t>Miesięczny harmonogram dyżurów ustalać będzie wyznaczony przez Udzielającego zamówienia koordynator i będzie on podawany do wiadomo</w:t>
      </w:r>
      <w:r w:rsidR="008560BF">
        <w:rPr>
          <w:sz w:val="22"/>
        </w:rPr>
        <w:t xml:space="preserve">ści Przyjmującego zamówienie </w:t>
      </w:r>
      <w:r w:rsidRPr="008560BF">
        <w:rPr>
          <w:sz w:val="22"/>
        </w:rPr>
        <w:t xml:space="preserve">w terminie do 25-go dnia miesiąca poprzedzającego miesiąc udzielania świadczeń.                                                                                                                                                       </w:t>
      </w:r>
    </w:p>
    <w:p w:rsidR="000C5FBE" w:rsidRDefault="000C5FBE" w:rsidP="008560BF">
      <w:pPr>
        <w:numPr>
          <w:ilvl w:val="0"/>
          <w:numId w:val="14"/>
        </w:numPr>
        <w:tabs>
          <w:tab w:val="clear" w:pos="360"/>
          <w:tab w:val="num" w:pos="142"/>
        </w:tabs>
        <w:ind w:left="284" w:hanging="284"/>
        <w:jc w:val="both"/>
        <w:rPr>
          <w:sz w:val="22"/>
        </w:rPr>
      </w:pPr>
      <w:r>
        <w:rPr>
          <w:sz w:val="22"/>
        </w:rPr>
        <w:t>Przyjmujący zamówienie zobowiązany jest przedstawić propoz</w:t>
      </w:r>
      <w:r w:rsidR="008560BF">
        <w:rPr>
          <w:sz w:val="22"/>
        </w:rPr>
        <w:t>ycje dyżurowe w terminie do 20-</w:t>
      </w:r>
      <w:r>
        <w:rPr>
          <w:sz w:val="22"/>
        </w:rPr>
        <w:t>go dnia każdego miesiąca poprzedzającego miesiąc udzielania świadczeń z uwzględnieniem minimalnego limitu godzin zadeklarowanego w postępowaniu konkursowym.</w:t>
      </w:r>
    </w:p>
    <w:p w:rsidR="000C5FBE" w:rsidRDefault="000C5FBE" w:rsidP="008560BF">
      <w:pPr>
        <w:numPr>
          <w:ilvl w:val="0"/>
          <w:numId w:val="14"/>
        </w:numPr>
        <w:tabs>
          <w:tab w:val="clear" w:pos="360"/>
          <w:tab w:val="num" w:pos="142"/>
        </w:tabs>
        <w:ind w:left="284" w:hanging="284"/>
        <w:jc w:val="both"/>
        <w:rPr>
          <w:sz w:val="22"/>
        </w:rPr>
      </w:pPr>
      <w:r>
        <w:rPr>
          <w:sz w:val="22"/>
        </w:rPr>
        <w:t xml:space="preserve">Udzielający zamówienia zobowiązany jest do zaplanowania harmonogramu pracy                                  z uwzględnieniem dowolnej ilości dyżurów spośród przedstawionych propozycji. </w:t>
      </w:r>
    </w:p>
    <w:p w:rsidR="000C5FBE" w:rsidRDefault="000C5FBE" w:rsidP="008560BF">
      <w:pPr>
        <w:numPr>
          <w:ilvl w:val="0"/>
          <w:numId w:val="14"/>
        </w:numPr>
        <w:tabs>
          <w:tab w:val="clear" w:pos="360"/>
          <w:tab w:val="num" w:pos="142"/>
        </w:tabs>
        <w:ind w:left="284" w:hanging="284"/>
        <w:jc w:val="both"/>
        <w:rPr>
          <w:sz w:val="22"/>
        </w:rPr>
      </w:pPr>
      <w:r>
        <w:rPr>
          <w:sz w:val="22"/>
        </w:rPr>
        <w:t>Udzielający zamówienia zastrzega sobie prawo wyznaczania dyżurów spoza proponowanych dat jeśli wystąpi zagrożenie przerwania ciągłości u</w:t>
      </w:r>
      <w:r w:rsidR="008560BF">
        <w:rPr>
          <w:sz w:val="22"/>
        </w:rPr>
        <w:t>dzielania świadczeń zdrowotnych</w:t>
      </w:r>
      <w:r>
        <w:rPr>
          <w:sz w:val="22"/>
        </w:rPr>
        <w:t>,</w:t>
      </w:r>
      <w:r w:rsidR="008560BF">
        <w:rPr>
          <w:sz w:val="22"/>
        </w:rPr>
        <w:t xml:space="preserve"> </w:t>
      </w:r>
      <w:r>
        <w:rPr>
          <w:sz w:val="22"/>
        </w:rPr>
        <w:t xml:space="preserve">a także prawo </w:t>
      </w:r>
      <w:r>
        <w:rPr>
          <w:sz w:val="22"/>
        </w:rPr>
        <w:lastRenderedPageBreak/>
        <w:t>pomijania przyjmującego zamówienie w miesięcznym harmonogramie, jeżeli uzna, że udzielanie świadczeń zdrowotnych przez przyjmującego zamówienie nie jest niezbędne dla wypełnienia zadań statu</w:t>
      </w:r>
      <w:r w:rsidR="008560BF">
        <w:rPr>
          <w:sz w:val="22"/>
        </w:rPr>
        <w:t>towych Udzielającego zamówienia</w:t>
      </w:r>
      <w:r>
        <w:rPr>
          <w:sz w:val="22"/>
        </w:rPr>
        <w:t>.</w:t>
      </w:r>
    </w:p>
    <w:p w:rsidR="000C5FBE" w:rsidRDefault="000C5FBE">
      <w:pPr>
        <w:jc w:val="both"/>
        <w:rPr>
          <w:sz w:val="22"/>
        </w:rPr>
      </w:pPr>
    </w:p>
    <w:p w:rsidR="000C5FBE" w:rsidRDefault="000C5FBE">
      <w:pPr>
        <w:jc w:val="center"/>
        <w:rPr>
          <w:b/>
          <w:sz w:val="22"/>
        </w:rPr>
      </w:pPr>
      <w:r>
        <w:rPr>
          <w:b/>
          <w:sz w:val="22"/>
        </w:rPr>
        <w:t>§ 15</w:t>
      </w:r>
    </w:p>
    <w:p w:rsidR="000C5FBE" w:rsidRDefault="000C5FBE">
      <w:pPr>
        <w:jc w:val="center"/>
        <w:rPr>
          <w:b/>
          <w:sz w:val="22"/>
        </w:rPr>
      </w:pPr>
    </w:p>
    <w:p w:rsidR="000C5FBE" w:rsidRPr="00F1085D" w:rsidRDefault="000C5FBE" w:rsidP="00F1085D">
      <w:pPr>
        <w:numPr>
          <w:ilvl w:val="0"/>
          <w:numId w:val="8"/>
        </w:numPr>
        <w:tabs>
          <w:tab w:val="clear" w:pos="360"/>
          <w:tab w:val="num" w:pos="284"/>
        </w:tabs>
        <w:ind w:left="284" w:hanging="284"/>
        <w:jc w:val="both"/>
        <w:rPr>
          <w:sz w:val="22"/>
        </w:rPr>
      </w:pPr>
      <w:r>
        <w:rPr>
          <w:sz w:val="22"/>
        </w:rPr>
        <w:t>Strony ustalają, że wynagrodzenie  za jedną godzinę  dyżuru Przyjmującego zamówienie z tytułu wykonania niniejszej umowy wynosi:</w:t>
      </w:r>
    </w:p>
    <w:p w:rsidR="000C5FBE" w:rsidRPr="008560BF" w:rsidRDefault="000C5FBE" w:rsidP="00F1085D">
      <w:pPr>
        <w:pStyle w:val="Tekstpodstawowywcity"/>
        <w:ind w:left="284" w:firstLine="0"/>
        <w:jc w:val="both"/>
        <w:rPr>
          <w:sz w:val="22"/>
          <w:szCs w:val="22"/>
        </w:rPr>
      </w:pPr>
      <w:r w:rsidRPr="008560BF">
        <w:rPr>
          <w:sz w:val="22"/>
          <w:szCs w:val="22"/>
        </w:rPr>
        <w:t>Nocna i świąteczna opieka lekarska w ramach POZ</w:t>
      </w:r>
      <w:r w:rsidR="001029EB">
        <w:rPr>
          <w:sz w:val="22"/>
          <w:szCs w:val="22"/>
        </w:rPr>
        <w:t xml:space="preserve"> w Czechowicach – Dziedzicach, </w:t>
      </w:r>
      <w:r w:rsidRPr="008560BF">
        <w:rPr>
          <w:sz w:val="22"/>
          <w:szCs w:val="22"/>
        </w:rPr>
        <w:t>Szczyrku</w:t>
      </w:r>
      <w:r w:rsidR="00F1085D">
        <w:rPr>
          <w:sz w:val="22"/>
          <w:szCs w:val="22"/>
        </w:rPr>
        <w:t>, Jasienicy, Kobiernicach</w:t>
      </w:r>
      <w:r w:rsidRPr="008560BF">
        <w:rPr>
          <w:sz w:val="22"/>
          <w:szCs w:val="22"/>
        </w:rPr>
        <w:t>:</w:t>
      </w:r>
    </w:p>
    <w:p w:rsidR="008560BF" w:rsidRPr="008560BF" w:rsidRDefault="008560BF" w:rsidP="008560BF">
      <w:pPr>
        <w:pStyle w:val="Tekstpodstawowywcity"/>
        <w:numPr>
          <w:ilvl w:val="1"/>
          <w:numId w:val="20"/>
        </w:numPr>
        <w:ind w:left="567" w:hanging="283"/>
        <w:rPr>
          <w:sz w:val="22"/>
          <w:szCs w:val="22"/>
        </w:rPr>
      </w:pPr>
      <w:r>
        <w:rPr>
          <w:sz w:val="22"/>
          <w:szCs w:val="22"/>
        </w:rPr>
        <w:t xml:space="preserve">w dni powszednie </w:t>
      </w:r>
      <w:r w:rsidRPr="008560BF">
        <w:rPr>
          <w:sz w:val="22"/>
          <w:szCs w:val="22"/>
        </w:rPr>
        <w:t xml:space="preserve"> ………………….</w:t>
      </w:r>
      <w:r w:rsidRPr="008560BF">
        <w:rPr>
          <w:b/>
          <w:sz w:val="22"/>
          <w:szCs w:val="22"/>
        </w:rPr>
        <w:t>zł/godz</w:t>
      </w:r>
      <w:r>
        <w:rPr>
          <w:b/>
          <w:sz w:val="22"/>
          <w:szCs w:val="22"/>
        </w:rPr>
        <w:t>.</w:t>
      </w:r>
    </w:p>
    <w:p w:rsidR="000C5FBE" w:rsidRPr="00F1085D" w:rsidRDefault="008560BF" w:rsidP="00F1085D">
      <w:pPr>
        <w:pStyle w:val="Tekstpodstawowywcity"/>
        <w:numPr>
          <w:ilvl w:val="1"/>
          <w:numId w:val="20"/>
        </w:numPr>
        <w:ind w:left="567" w:hanging="283"/>
        <w:rPr>
          <w:b/>
          <w:sz w:val="22"/>
          <w:szCs w:val="22"/>
        </w:rPr>
      </w:pPr>
      <w:r w:rsidRPr="008560BF">
        <w:rPr>
          <w:sz w:val="22"/>
          <w:szCs w:val="22"/>
        </w:rPr>
        <w:t>w soboty, niedziele i święta</w:t>
      </w:r>
      <w:r>
        <w:rPr>
          <w:sz w:val="22"/>
          <w:szCs w:val="22"/>
        </w:rPr>
        <w:t xml:space="preserve"> </w:t>
      </w:r>
      <w:r w:rsidRPr="008560BF">
        <w:rPr>
          <w:sz w:val="22"/>
          <w:szCs w:val="22"/>
        </w:rPr>
        <w:t xml:space="preserve"> ………………….</w:t>
      </w:r>
      <w:r w:rsidRPr="008560BF">
        <w:rPr>
          <w:b/>
          <w:sz w:val="22"/>
          <w:szCs w:val="22"/>
        </w:rPr>
        <w:t>zł/godz</w:t>
      </w:r>
      <w:r>
        <w:rPr>
          <w:b/>
          <w:sz w:val="22"/>
          <w:szCs w:val="22"/>
        </w:rPr>
        <w:t>.</w:t>
      </w:r>
    </w:p>
    <w:p w:rsidR="000C5FBE" w:rsidRDefault="000C5FBE" w:rsidP="00805933">
      <w:pPr>
        <w:numPr>
          <w:ilvl w:val="0"/>
          <w:numId w:val="8"/>
        </w:numPr>
        <w:tabs>
          <w:tab w:val="clear" w:pos="360"/>
          <w:tab w:val="num" w:pos="284"/>
        </w:tabs>
        <w:ind w:left="284" w:hanging="284"/>
        <w:jc w:val="both"/>
        <w:rPr>
          <w:sz w:val="22"/>
        </w:rPr>
      </w:pPr>
      <w:r>
        <w:rPr>
          <w:sz w:val="22"/>
        </w:rPr>
        <w:t>Należność z tytułu wykonywania umowy będzie wypłacana Przyjmującemu zamówienie                 co miesiąc na podstawie wystawionej przez Przyjmującego zamówienie faktury/rachu</w:t>
      </w:r>
      <w:r w:rsidR="00805933">
        <w:rPr>
          <w:sz w:val="22"/>
        </w:rPr>
        <w:t xml:space="preserve">nku, zgodnie z wykonaną liczbą </w:t>
      </w:r>
      <w:r>
        <w:rPr>
          <w:sz w:val="22"/>
        </w:rPr>
        <w:t xml:space="preserve">godzin. </w:t>
      </w:r>
    </w:p>
    <w:p w:rsidR="000C5FBE" w:rsidRDefault="000C5FBE" w:rsidP="00805933">
      <w:pPr>
        <w:numPr>
          <w:ilvl w:val="0"/>
          <w:numId w:val="8"/>
        </w:numPr>
        <w:tabs>
          <w:tab w:val="clear" w:pos="360"/>
          <w:tab w:val="num" w:pos="284"/>
        </w:tabs>
        <w:ind w:left="284" w:hanging="284"/>
        <w:jc w:val="both"/>
        <w:rPr>
          <w:sz w:val="22"/>
        </w:rPr>
      </w:pPr>
      <w:r>
        <w:rPr>
          <w:sz w:val="22"/>
        </w:rPr>
        <w:t>Przyjmujący zamówienie  zobowiązany jest przedłożyć fakturę/rachunek po upływie miesiąca, za który ma zostać wypłacona należność.</w:t>
      </w:r>
    </w:p>
    <w:p w:rsidR="00E53FAB" w:rsidRDefault="000C5FBE" w:rsidP="00805933">
      <w:pPr>
        <w:numPr>
          <w:ilvl w:val="0"/>
          <w:numId w:val="8"/>
        </w:numPr>
        <w:tabs>
          <w:tab w:val="clear" w:pos="360"/>
          <w:tab w:val="num" w:pos="284"/>
        </w:tabs>
        <w:ind w:left="284" w:hanging="284"/>
        <w:jc w:val="both"/>
        <w:rPr>
          <w:sz w:val="22"/>
        </w:rPr>
      </w:pPr>
      <w:r>
        <w:rPr>
          <w:sz w:val="22"/>
        </w:rPr>
        <w:t xml:space="preserve">Wypłata wynagrodzenia następuje poprzez przelanie środków na konto bankowe wskazane na </w:t>
      </w:r>
      <w:r w:rsidR="00BE3C0D">
        <w:rPr>
          <w:sz w:val="22"/>
        </w:rPr>
        <w:t>rachunku/</w:t>
      </w:r>
      <w:r>
        <w:rPr>
          <w:sz w:val="22"/>
        </w:rPr>
        <w:t>fakturze Przyjmującego zamówienie w terminie</w:t>
      </w:r>
      <w:r w:rsidR="00E53FAB">
        <w:rPr>
          <w:sz w:val="22"/>
        </w:rPr>
        <w:t>:</w:t>
      </w:r>
    </w:p>
    <w:p w:rsidR="00E53FAB" w:rsidRPr="00E53FAB" w:rsidRDefault="00E53FAB" w:rsidP="00E53FAB">
      <w:pPr>
        <w:pStyle w:val="Tekstpodstawowywcity"/>
        <w:numPr>
          <w:ilvl w:val="0"/>
          <w:numId w:val="23"/>
        </w:numPr>
        <w:jc w:val="both"/>
        <w:rPr>
          <w:sz w:val="22"/>
          <w:szCs w:val="22"/>
        </w:rPr>
      </w:pPr>
      <w:r w:rsidRPr="00E53FAB">
        <w:rPr>
          <w:sz w:val="22"/>
          <w:szCs w:val="22"/>
        </w:rPr>
        <w:t>12 dnia miesiąca – w przypadku dostarczenia faktury</w:t>
      </w:r>
      <w:r w:rsidR="003C2199">
        <w:rPr>
          <w:sz w:val="22"/>
          <w:szCs w:val="22"/>
        </w:rPr>
        <w:t>/rachunku</w:t>
      </w:r>
      <w:r w:rsidRPr="00E53FAB">
        <w:rPr>
          <w:sz w:val="22"/>
          <w:szCs w:val="22"/>
        </w:rPr>
        <w:t xml:space="preserve"> do 9 dnia miesiąca; </w:t>
      </w:r>
    </w:p>
    <w:p w:rsidR="00E53FAB" w:rsidRPr="00E53FAB" w:rsidRDefault="00E53FAB" w:rsidP="00E53FAB">
      <w:pPr>
        <w:pStyle w:val="Tekstpodstawowywcity"/>
        <w:numPr>
          <w:ilvl w:val="0"/>
          <w:numId w:val="23"/>
        </w:numPr>
        <w:jc w:val="both"/>
        <w:rPr>
          <w:sz w:val="22"/>
          <w:szCs w:val="22"/>
        </w:rPr>
      </w:pPr>
      <w:r w:rsidRPr="00E53FAB">
        <w:rPr>
          <w:sz w:val="22"/>
          <w:szCs w:val="22"/>
        </w:rPr>
        <w:t>24 dnia miesiąca – w przypadku dostarczenia faktury</w:t>
      </w:r>
      <w:r w:rsidR="003C2199">
        <w:rPr>
          <w:sz w:val="22"/>
          <w:szCs w:val="22"/>
        </w:rPr>
        <w:t>/rachunku</w:t>
      </w:r>
      <w:r w:rsidRPr="00E53FAB">
        <w:rPr>
          <w:sz w:val="22"/>
          <w:szCs w:val="22"/>
        </w:rPr>
        <w:t xml:space="preserve"> po 9 dniu miesiąca.</w:t>
      </w:r>
    </w:p>
    <w:p w:rsidR="000C5FBE" w:rsidRDefault="000C5FBE" w:rsidP="00805933">
      <w:pPr>
        <w:numPr>
          <w:ilvl w:val="0"/>
          <w:numId w:val="8"/>
        </w:numPr>
        <w:tabs>
          <w:tab w:val="clear" w:pos="360"/>
          <w:tab w:val="num" w:pos="284"/>
        </w:tabs>
        <w:ind w:left="284" w:hanging="284"/>
        <w:jc w:val="both"/>
        <w:rPr>
          <w:b/>
          <w:sz w:val="22"/>
        </w:rPr>
      </w:pPr>
      <w:r>
        <w:rPr>
          <w:sz w:val="22"/>
        </w:rPr>
        <w:t>Strony dopuszczają możliwość zmiany wynagrodzenia, o którym mowa w ust. 1. Zmiana wymaga aneksu do niniejszej umowy.</w:t>
      </w:r>
    </w:p>
    <w:p w:rsidR="000C5FBE" w:rsidRDefault="000C5FBE">
      <w:pPr>
        <w:jc w:val="center"/>
        <w:rPr>
          <w:b/>
          <w:sz w:val="22"/>
        </w:rPr>
      </w:pPr>
    </w:p>
    <w:p w:rsidR="000C5FBE" w:rsidRDefault="000C5FBE">
      <w:pPr>
        <w:jc w:val="center"/>
        <w:rPr>
          <w:b/>
          <w:sz w:val="22"/>
        </w:rPr>
      </w:pPr>
      <w:r>
        <w:rPr>
          <w:b/>
          <w:sz w:val="22"/>
        </w:rPr>
        <w:t>§ 16</w:t>
      </w:r>
    </w:p>
    <w:p w:rsidR="000C5FBE" w:rsidRDefault="000C5FBE">
      <w:pPr>
        <w:jc w:val="center"/>
        <w:rPr>
          <w:b/>
          <w:sz w:val="22"/>
        </w:rPr>
      </w:pPr>
    </w:p>
    <w:p w:rsidR="000C5FBE" w:rsidRDefault="000C5FBE">
      <w:pPr>
        <w:numPr>
          <w:ilvl w:val="0"/>
          <w:numId w:val="15"/>
        </w:numPr>
        <w:tabs>
          <w:tab w:val="clear" w:pos="360"/>
          <w:tab w:val="num" w:pos="284"/>
        </w:tabs>
        <w:ind w:left="284" w:hanging="284"/>
        <w:jc w:val="both"/>
        <w:rPr>
          <w:sz w:val="22"/>
        </w:rPr>
      </w:pPr>
      <w:r>
        <w:rPr>
          <w:sz w:val="22"/>
        </w:rPr>
        <w:t>Strony ustalają karę umowną za niewykonanie  świadczeń objętych niniejszą umową, która wynosi 50% wynagrodzenia, jakie przysługiwałoby  Przyjmującemu zamówienie</w:t>
      </w:r>
      <w:r>
        <w:rPr>
          <w:sz w:val="24"/>
        </w:rPr>
        <w:t xml:space="preserve"> gdyby umowa była wykonana zgodnie z ustalonym harmonogramem. </w:t>
      </w:r>
      <w:r>
        <w:rPr>
          <w:sz w:val="22"/>
        </w:rPr>
        <w:t>Kara umowna obejmuje nieusprawiedliwione niewykonywanie świadczeń, które jest  równoznaczne z nieustaleniem zastępcy na czas nieobecności  Przyjmującego zamówienie na zaplanowanym dyżurze. Kara nie obejmuje natomiast przypadków losowych i niezawinionych zaniechaniem przez Przyjmującego zamówienie. Przypadki losowe i niezawinione Przyjmujący zamówienie winien pisemnie udokumentować Udzielającemu zamówienia.</w:t>
      </w:r>
    </w:p>
    <w:p w:rsidR="000C5FBE" w:rsidRDefault="000C5FBE">
      <w:pPr>
        <w:numPr>
          <w:ilvl w:val="0"/>
          <w:numId w:val="15"/>
        </w:numPr>
        <w:tabs>
          <w:tab w:val="clear" w:pos="360"/>
          <w:tab w:val="num" w:pos="284"/>
        </w:tabs>
        <w:ind w:left="284" w:hanging="284"/>
        <w:jc w:val="both"/>
        <w:rPr>
          <w:sz w:val="22"/>
        </w:rPr>
      </w:pPr>
      <w:r>
        <w:rPr>
          <w:sz w:val="22"/>
        </w:rPr>
        <w:t>Strony ustalają karę umowną w wysokości wynagrodzenia za jeden dyżur 12-godzinny przypadający w dzień powszedni w przypadku:</w:t>
      </w:r>
    </w:p>
    <w:p w:rsidR="000C5FBE" w:rsidRDefault="000C5FBE" w:rsidP="00144C9B">
      <w:pPr>
        <w:tabs>
          <w:tab w:val="num" w:pos="567"/>
        </w:tabs>
        <w:ind w:left="567" w:hanging="284"/>
        <w:jc w:val="both"/>
        <w:rPr>
          <w:sz w:val="22"/>
        </w:rPr>
      </w:pPr>
      <w:r>
        <w:rPr>
          <w:sz w:val="22"/>
        </w:rPr>
        <w:t>- niewykonania lub nienależytego wykonania obowiązków określonych  w § 8 ust. 1 i § 13 umowy;</w:t>
      </w:r>
    </w:p>
    <w:p w:rsidR="000C5FBE" w:rsidRDefault="000C5FBE" w:rsidP="00144C9B">
      <w:pPr>
        <w:tabs>
          <w:tab w:val="num" w:pos="567"/>
        </w:tabs>
        <w:ind w:left="567" w:hanging="284"/>
        <w:jc w:val="both"/>
        <w:rPr>
          <w:sz w:val="22"/>
        </w:rPr>
      </w:pPr>
      <w:r>
        <w:rPr>
          <w:sz w:val="22"/>
        </w:rPr>
        <w:t>- zachowania sprzecznego z zasadami etyki lekarskiej w trakcie udzielania świadczeń;</w:t>
      </w:r>
    </w:p>
    <w:p w:rsidR="000C5FBE" w:rsidRDefault="000C5FBE" w:rsidP="00F1085D">
      <w:pPr>
        <w:ind w:left="284"/>
        <w:jc w:val="both"/>
        <w:rPr>
          <w:sz w:val="22"/>
        </w:rPr>
      </w:pPr>
      <w:r>
        <w:rPr>
          <w:sz w:val="22"/>
        </w:rPr>
        <w:t xml:space="preserve">- niestosowania się do procedur, </w:t>
      </w:r>
      <w:r w:rsidR="00144C9B">
        <w:rPr>
          <w:sz w:val="22"/>
        </w:rPr>
        <w:t xml:space="preserve"> </w:t>
      </w:r>
      <w:r>
        <w:rPr>
          <w:sz w:val="22"/>
        </w:rPr>
        <w:t>regulaminów, w tym Regulam</w:t>
      </w:r>
      <w:r w:rsidR="00144C9B">
        <w:rPr>
          <w:sz w:val="22"/>
        </w:rPr>
        <w:t xml:space="preserve">inu Organizacyjnego i zarządzeń </w:t>
      </w:r>
      <w:r>
        <w:rPr>
          <w:sz w:val="22"/>
        </w:rPr>
        <w:t>Udzielającego zamówienia.</w:t>
      </w:r>
    </w:p>
    <w:p w:rsidR="000C5FBE" w:rsidRDefault="000C5FBE">
      <w:pPr>
        <w:numPr>
          <w:ilvl w:val="0"/>
          <w:numId w:val="15"/>
        </w:numPr>
        <w:tabs>
          <w:tab w:val="clear" w:pos="360"/>
          <w:tab w:val="num" w:pos="284"/>
        </w:tabs>
        <w:ind w:left="284" w:hanging="284"/>
        <w:jc w:val="both"/>
        <w:rPr>
          <w:b/>
          <w:sz w:val="22"/>
        </w:rPr>
      </w:pPr>
      <w:r>
        <w:rPr>
          <w:sz w:val="22"/>
        </w:rPr>
        <w:t>W przypadku, gdy szkoda wynikająca z niewykonania lub nienależytego wykonania obowiązków przewyższy określone w ust.1 i 2 kary umowne, Udzielający zamówienia może od Przyjmującego zamówienie dochodzić odszkodowania na zasadach ogólnych.</w:t>
      </w:r>
    </w:p>
    <w:p w:rsidR="000C5FBE" w:rsidRDefault="000C5FBE">
      <w:pPr>
        <w:rPr>
          <w:b/>
          <w:sz w:val="22"/>
        </w:rPr>
      </w:pPr>
    </w:p>
    <w:p w:rsidR="000C5FBE" w:rsidRDefault="000C5FBE">
      <w:pPr>
        <w:jc w:val="center"/>
        <w:rPr>
          <w:b/>
          <w:sz w:val="22"/>
        </w:rPr>
      </w:pPr>
      <w:r>
        <w:rPr>
          <w:b/>
          <w:sz w:val="22"/>
        </w:rPr>
        <w:t>§ 17</w:t>
      </w:r>
    </w:p>
    <w:p w:rsidR="000C5FBE" w:rsidRDefault="000C5FBE">
      <w:pPr>
        <w:jc w:val="center"/>
        <w:rPr>
          <w:b/>
          <w:sz w:val="22"/>
        </w:rPr>
      </w:pPr>
    </w:p>
    <w:p w:rsidR="000C5FBE" w:rsidRDefault="000C5FBE" w:rsidP="00144C9B">
      <w:pPr>
        <w:pStyle w:val="Tekstpodstawowywcity21"/>
        <w:numPr>
          <w:ilvl w:val="0"/>
          <w:numId w:val="6"/>
        </w:numPr>
        <w:tabs>
          <w:tab w:val="clear" w:pos="360"/>
          <w:tab w:val="num" w:pos="284"/>
        </w:tabs>
        <w:ind w:left="284" w:hanging="284"/>
        <w:jc w:val="both"/>
        <w:rPr>
          <w:sz w:val="22"/>
        </w:rPr>
      </w:pPr>
      <w:r>
        <w:rPr>
          <w:sz w:val="22"/>
        </w:rPr>
        <w:t>Przyjmującego zamówienie obowiązuje bezwzględny zakaz udzielania bliskim osoby zmarł</w:t>
      </w:r>
      <w:r w:rsidR="00144C9B">
        <w:rPr>
          <w:sz w:val="22"/>
        </w:rPr>
        <w:t>ej informacji o funkcjonujących</w:t>
      </w:r>
      <w:r>
        <w:rPr>
          <w:sz w:val="22"/>
        </w:rPr>
        <w:t xml:space="preserve"> zakładach pogrzebowych.</w:t>
      </w:r>
    </w:p>
    <w:p w:rsidR="000C5FBE" w:rsidRDefault="000C5FBE" w:rsidP="00144C9B">
      <w:pPr>
        <w:pStyle w:val="Tekstpodstawowywcity21"/>
        <w:numPr>
          <w:ilvl w:val="0"/>
          <w:numId w:val="6"/>
        </w:numPr>
        <w:tabs>
          <w:tab w:val="clear" w:pos="360"/>
          <w:tab w:val="num" w:pos="284"/>
        </w:tabs>
        <w:ind w:left="284" w:hanging="284"/>
        <w:jc w:val="both"/>
        <w:rPr>
          <w:b/>
          <w:sz w:val="22"/>
        </w:rPr>
      </w:pPr>
      <w:r>
        <w:rPr>
          <w:sz w:val="22"/>
        </w:rPr>
        <w:t>Przyjmującego zamówienie obowiązuje także bezwzględny zakaz udzielania informacji o osobach zmarłych zakładom pogrzebowym.</w:t>
      </w:r>
    </w:p>
    <w:p w:rsidR="000C5FBE" w:rsidRDefault="000C5FBE">
      <w:pPr>
        <w:jc w:val="center"/>
        <w:rPr>
          <w:b/>
          <w:sz w:val="22"/>
        </w:rPr>
      </w:pPr>
    </w:p>
    <w:p w:rsidR="000C5FBE" w:rsidRDefault="000C5FBE">
      <w:pPr>
        <w:jc w:val="center"/>
      </w:pPr>
      <w:r>
        <w:rPr>
          <w:b/>
          <w:sz w:val="22"/>
        </w:rPr>
        <w:t>§ 18</w:t>
      </w:r>
    </w:p>
    <w:p w:rsidR="000C5FBE" w:rsidRDefault="000C5FBE">
      <w:pPr>
        <w:jc w:val="center"/>
      </w:pPr>
    </w:p>
    <w:p w:rsidR="000C5FBE" w:rsidRDefault="000C5FBE" w:rsidP="00144C9B">
      <w:pPr>
        <w:numPr>
          <w:ilvl w:val="0"/>
          <w:numId w:val="9"/>
        </w:numPr>
        <w:tabs>
          <w:tab w:val="clear" w:pos="360"/>
          <w:tab w:val="num" w:pos="284"/>
        </w:tabs>
        <w:ind w:left="284" w:hanging="284"/>
        <w:jc w:val="both"/>
        <w:rPr>
          <w:sz w:val="22"/>
        </w:rPr>
      </w:pPr>
      <w:r>
        <w:rPr>
          <w:sz w:val="22"/>
          <w:szCs w:val="22"/>
        </w:rPr>
        <w:t xml:space="preserve">Przyjmujący zamówienie </w:t>
      </w:r>
      <w:r w:rsidR="00144C9B">
        <w:rPr>
          <w:sz w:val="22"/>
          <w:szCs w:val="22"/>
        </w:rPr>
        <w:t xml:space="preserve">oświadcza, że nie </w:t>
      </w:r>
      <w:r>
        <w:rPr>
          <w:sz w:val="22"/>
          <w:szCs w:val="22"/>
        </w:rPr>
        <w:t>prowadzi działalności konkurencyjnej, tj. nie jest przedsiębiorcą, wspólnikiem s</w:t>
      </w:r>
      <w:r w:rsidR="00144C9B">
        <w:rPr>
          <w:sz w:val="22"/>
          <w:szCs w:val="22"/>
        </w:rPr>
        <w:t>półki osobowej, ani kapitałowej</w:t>
      </w:r>
      <w:r>
        <w:rPr>
          <w:sz w:val="22"/>
          <w:szCs w:val="22"/>
        </w:rPr>
        <w:t xml:space="preserve">, nie pełni funkcji, ani nie świadczy </w:t>
      </w:r>
      <w:r>
        <w:rPr>
          <w:sz w:val="22"/>
          <w:szCs w:val="22"/>
        </w:rPr>
        <w:lastRenderedPageBreak/>
        <w:t>pracy, ani też nie świadczy usługi na rzecz innego podmiotu, którego przedmiotem działania jest udzielanie świadczeń zdrowotnych w rejonie działania Udzielającego zamówienia, w zakresie określonym</w:t>
      </w:r>
      <w:r>
        <w:rPr>
          <w:color w:val="FF0000"/>
          <w:sz w:val="22"/>
          <w:szCs w:val="22"/>
        </w:rPr>
        <w:t xml:space="preserve"> </w:t>
      </w:r>
      <w:r>
        <w:rPr>
          <w:sz w:val="22"/>
          <w:szCs w:val="22"/>
        </w:rPr>
        <w:t xml:space="preserve">niniejszą umową.                                                                      </w:t>
      </w:r>
    </w:p>
    <w:p w:rsidR="00974173" w:rsidRPr="00F1085D" w:rsidRDefault="000C5FBE" w:rsidP="00974173">
      <w:pPr>
        <w:numPr>
          <w:ilvl w:val="0"/>
          <w:numId w:val="9"/>
        </w:numPr>
        <w:tabs>
          <w:tab w:val="clear" w:pos="360"/>
          <w:tab w:val="num" w:pos="284"/>
          <w:tab w:val="left" w:pos="426"/>
        </w:tabs>
        <w:ind w:left="284" w:hanging="284"/>
        <w:jc w:val="both"/>
        <w:rPr>
          <w:b/>
          <w:sz w:val="22"/>
        </w:rPr>
      </w:pPr>
      <w:r>
        <w:rPr>
          <w:sz w:val="22"/>
        </w:rPr>
        <w:t>W trakcie obowiązywania umowy Przyjmujący zamówienie może prowadzić działalność konkurencyjną określoną w ust. 1 tylko po uzyskaniu zgody Udzielającego zamówienia.</w:t>
      </w:r>
    </w:p>
    <w:p w:rsidR="000C5FBE" w:rsidRDefault="000C5FBE">
      <w:pPr>
        <w:pStyle w:val="Tekstpodstawowywcity21"/>
        <w:ind w:left="0"/>
        <w:jc w:val="both"/>
        <w:rPr>
          <w:b/>
          <w:sz w:val="22"/>
        </w:rPr>
      </w:pPr>
    </w:p>
    <w:p w:rsidR="000C5FBE" w:rsidRDefault="000C5FBE">
      <w:pPr>
        <w:jc w:val="center"/>
        <w:rPr>
          <w:b/>
          <w:sz w:val="22"/>
        </w:rPr>
      </w:pPr>
      <w:r>
        <w:rPr>
          <w:b/>
          <w:sz w:val="22"/>
        </w:rPr>
        <w:t>§ 19</w:t>
      </w:r>
    </w:p>
    <w:p w:rsidR="000C5FBE" w:rsidRDefault="000C5FBE">
      <w:pPr>
        <w:jc w:val="center"/>
        <w:rPr>
          <w:b/>
          <w:sz w:val="22"/>
        </w:rPr>
      </w:pPr>
    </w:p>
    <w:p w:rsidR="000C5FBE" w:rsidRDefault="000C5FBE" w:rsidP="00144C9B">
      <w:pPr>
        <w:numPr>
          <w:ilvl w:val="0"/>
          <w:numId w:val="4"/>
        </w:numPr>
        <w:tabs>
          <w:tab w:val="clear" w:pos="786"/>
          <w:tab w:val="num" w:pos="284"/>
        </w:tabs>
        <w:ind w:left="284" w:hanging="284"/>
        <w:jc w:val="both"/>
        <w:rPr>
          <w:sz w:val="22"/>
        </w:rPr>
      </w:pPr>
      <w:r>
        <w:rPr>
          <w:sz w:val="22"/>
        </w:rPr>
        <w:t xml:space="preserve">Niniejszą umowę zawiera się na czas określony od </w:t>
      </w:r>
      <w:r w:rsidR="005C45AA">
        <w:rPr>
          <w:b/>
          <w:sz w:val="22"/>
        </w:rPr>
        <w:t xml:space="preserve"> 01.08</w:t>
      </w:r>
      <w:r w:rsidR="00F1085D">
        <w:rPr>
          <w:b/>
          <w:sz w:val="22"/>
        </w:rPr>
        <w:t>.2018</w:t>
      </w:r>
      <w:r>
        <w:rPr>
          <w:b/>
          <w:sz w:val="22"/>
        </w:rPr>
        <w:t xml:space="preserve"> r.</w:t>
      </w:r>
      <w:r>
        <w:rPr>
          <w:sz w:val="22"/>
        </w:rPr>
        <w:t xml:space="preserve"> do </w:t>
      </w:r>
      <w:r w:rsidR="00F1085D">
        <w:rPr>
          <w:b/>
          <w:sz w:val="22"/>
        </w:rPr>
        <w:t xml:space="preserve"> 31.12.2018</w:t>
      </w:r>
      <w:r>
        <w:rPr>
          <w:b/>
          <w:sz w:val="22"/>
        </w:rPr>
        <w:t xml:space="preserve"> r.</w:t>
      </w:r>
    </w:p>
    <w:p w:rsidR="000C5FBE" w:rsidRDefault="000C5FBE" w:rsidP="00144C9B">
      <w:pPr>
        <w:numPr>
          <w:ilvl w:val="0"/>
          <w:numId w:val="4"/>
        </w:numPr>
        <w:tabs>
          <w:tab w:val="clear" w:pos="786"/>
          <w:tab w:val="num" w:pos="284"/>
        </w:tabs>
        <w:ind w:left="284" w:hanging="284"/>
        <w:jc w:val="both"/>
        <w:rPr>
          <w:sz w:val="22"/>
        </w:rPr>
      </w:pPr>
      <w:r>
        <w:rPr>
          <w:sz w:val="22"/>
        </w:rPr>
        <w:t>Umowa może zostać rozwiązana przez każdą ze stron z jednomiesięcznym okresem wypowiedzenia przypadającym  na koniec miesiąca kalendarzowego.</w:t>
      </w:r>
    </w:p>
    <w:p w:rsidR="000C5FBE" w:rsidRDefault="00F1085D" w:rsidP="00144C9B">
      <w:pPr>
        <w:numPr>
          <w:ilvl w:val="0"/>
          <w:numId w:val="4"/>
        </w:numPr>
        <w:tabs>
          <w:tab w:val="clear" w:pos="786"/>
          <w:tab w:val="num" w:pos="284"/>
        </w:tabs>
        <w:ind w:left="284" w:hanging="284"/>
        <w:jc w:val="both"/>
        <w:rPr>
          <w:sz w:val="22"/>
        </w:rPr>
      </w:pPr>
      <w:r>
        <w:rPr>
          <w:sz w:val="22"/>
        </w:rPr>
        <w:t xml:space="preserve">Umowa może zostać rozwiązana </w:t>
      </w:r>
      <w:r w:rsidR="000C5FBE">
        <w:rPr>
          <w:sz w:val="22"/>
        </w:rPr>
        <w:t>przez Udziela</w:t>
      </w:r>
      <w:r w:rsidR="009F5BF1">
        <w:rPr>
          <w:sz w:val="22"/>
        </w:rPr>
        <w:t>jącego zamówienia bez zachowania</w:t>
      </w:r>
      <w:r w:rsidR="000C5FBE">
        <w:rPr>
          <w:sz w:val="22"/>
        </w:rPr>
        <w:t xml:space="preserve"> okresu wypowiedzenia w przypadku rażącego naruszenia postanowień umowy, w tym przede wszystkim:</w:t>
      </w:r>
    </w:p>
    <w:p w:rsidR="000C5FBE" w:rsidRDefault="000C5FBE" w:rsidP="00144C9B">
      <w:pPr>
        <w:numPr>
          <w:ilvl w:val="0"/>
          <w:numId w:val="2"/>
        </w:numPr>
        <w:tabs>
          <w:tab w:val="clear" w:pos="1146"/>
          <w:tab w:val="num" w:pos="567"/>
        </w:tabs>
        <w:ind w:left="567" w:hanging="283"/>
        <w:jc w:val="both"/>
        <w:rPr>
          <w:sz w:val="22"/>
        </w:rPr>
      </w:pPr>
      <w:r>
        <w:rPr>
          <w:sz w:val="22"/>
        </w:rPr>
        <w:t>odmowy ud</w:t>
      </w:r>
      <w:r w:rsidR="00523605">
        <w:rPr>
          <w:sz w:val="22"/>
        </w:rPr>
        <w:t>zielenia świadczenia medycznego;</w:t>
      </w:r>
    </w:p>
    <w:p w:rsidR="000C5FBE" w:rsidRDefault="000C5FBE" w:rsidP="00144C9B">
      <w:pPr>
        <w:numPr>
          <w:ilvl w:val="0"/>
          <w:numId w:val="2"/>
        </w:numPr>
        <w:tabs>
          <w:tab w:val="clear" w:pos="1146"/>
          <w:tab w:val="num" w:pos="567"/>
        </w:tabs>
        <w:ind w:left="567" w:hanging="283"/>
        <w:jc w:val="both"/>
        <w:rPr>
          <w:sz w:val="22"/>
        </w:rPr>
      </w:pPr>
      <w:r>
        <w:rPr>
          <w:sz w:val="22"/>
        </w:rPr>
        <w:t>samowolnego oddalenia się z miejsca wykonywania obowią</w:t>
      </w:r>
      <w:r w:rsidR="00523605">
        <w:rPr>
          <w:sz w:val="22"/>
        </w:rPr>
        <w:t>zków przed przybyciem zmiennika;</w:t>
      </w:r>
    </w:p>
    <w:p w:rsidR="000C5FBE" w:rsidRDefault="000C5FBE" w:rsidP="00144C9B">
      <w:pPr>
        <w:numPr>
          <w:ilvl w:val="0"/>
          <w:numId w:val="2"/>
        </w:numPr>
        <w:tabs>
          <w:tab w:val="clear" w:pos="1146"/>
          <w:tab w:val="num" w:pos="567"/>
        </w:tabs>
        <w:ind w:left="567" w:hanging="283"/>
        <w:jc w:val="both"/>
        <w:rPr>
          <w:sz w:val="22"/>
        </w:rPr>
      </w:pPr>
      <w:r>
        <w:rPr>
          <w:sz w:val="22"/>
        </w:rPr>
        <w:t>niestosowania się do procedur, regulaminów, w tym Regulaminu Organ</w:t>
      </w:r>
      <w:r w:rsidR="00523605">
        <w:rPr>
          <w:sz w:val="22"/>
        </w:rPr>
        <w:t xml:space="preserve">izacyjnego                </w:t>
      </w:r>
      <w:r w:rsidR="00523605">
        <w:rPr>
          <w:sz w:val="22"/>
        </w:rPr>
        <w:br/>
        <w:t xml:space="preserve">i </w:t>
      </w:r>
      <w:r>
        <w:rPr>
          <w:sz w:val="22"/>
        </w:rPr>
        <w:t>zarządzeń wewnętrznych Udzielając</w:t>
      </w:r>
      <w:r w:rsidR="00523605">
        <w:rPr>
          <w:sz w:val="22"/>
        </w:rPr>
        <w:t>ego zamówienia;</w:t>
      </w:r>
    </w:p>
    <w:p w:rsidR="000C5FBE" w:rsidRDefault="000C5FBE" w:rsidP="00144C9B">
      <w:pPr>
        <w:numPr>
          <w:ilvl w:val="0"/>
          <w:numId w:val="2"/>
        </w:numPr>
        <w:tabs>
          <w:tab w:val="clear" w:pos="1146"/>
          <w:tab w:val="num" w:pos="567"/>
        </w:tabs>
        <w:ind w:left="567" w:hanging="283"/>
        <w:jc w:val="both"/>
        <w:rPr>
          <w:sz w:val="22"/>
        </w:rPr>
      </w:pPr>
      <w:r>
        <w:rPr>
          <w:sz w:val="22"/>
        </w:rPr>
        <w:t>przekazywania informacji o zgonie pacjenta jednostkom nieuprawn</w:t>
      </w:r>
      <w:r w:rsidR="00523605">
        <w:rPr>
          <w:sz w:val="22"/>
        </w:rPr>
        <w:t>ionym, tj. zakładom pogrzebowym;</w:t>
      </w:r>
    </w:p>
    <w:p w:rsidR="000C5FBE" w:rsidRDefault="000C5FBE" w:rsidP="00144C9B">
      <w:pPr>
        <w:numPr>
          <w:ilvl w:val="0"/>
          <w:numId w:val="2"/>
        </w:numPr>
        <w:tabs>
          <w:tab w:val="clear" w:pos="1146"/>
          <w:tab w:val="num" w:pos="567"/>
        </w:tabs>
        <w:ind w:left="567" w:hanging="283"/>
        <w:jc w:val="both"/>
        <w:rPr>
          <w:sz w:val="22"/>
        </w:rPr>
      </w:pPr>
      <w:r>
        <w:rPr>
          <w:sz w:val="22"/>
        </w:rPr>
        <w:t>informowania osób bliskich osobie z</w:t>
      </w:r>
      <w:r w:rsidR="00523605">
        <w:rPr>
          <w:sz w:val="22"/>
        </w:rPr>
        <w:t>marłej o zakładach pogrzebowych;</w:t>
      </w:r>
    </w:p>
    <w:p w:rsidR="000C5FBE" w:rsidRDefault="000C5FBE" w:rsidP="00144C9B">
      <w:pPr>
        <w:numPr>
          <w:ilvl w:val="0"/>
          <w:numId w:val="2"/>
        </w:numPr>
        <w:tabs>
          <w:tab w:val="clear" w:pos="1146"/>
          <w:tab w:val="num" w:pos="567"/>
        </w:tabs>
        <w:ind w:left="567" w:hanging="283"/>
        <w:jc w:val="both"/>
        <w:rPr>
          <w:sz w:val="22"/>
        </w:rPr>
      </w:pPr>
      <w:r>
        <w:rPr>
          <w:sz w:val="22"/>
        </w:rPr>
        <w:t xml:space="preserve">wykorzystywania sprzętu i aparatury medycznej przez Przyjmującego zamówienie                </w:t>
      </w:r>
      <w:r w:rsidR="00523605">
        <w:rPr>
          <w:sz w:val="22"/>
        </w:rPr>
        <w:br/>
      </w:r>
      <w:r>
        <w:rPr>
          <w:sz w:val="22"/>
        </w:rPr>
        <w:t>w innym celu niż wykonywanie usług obj</w:t>
      </w:r>
      <w:r w:rsidR="00523605">
        <w:rPr>
          <w:sz w:val="22"/>
        </w:rPr>
        <w:t>ętych zakresem niniejszej umowy;</w:t>
      </w:r>
    </w:p>
    <w:p w:rsidR="000C5FBE" w:rsidRDefault="000C5FBE" w:rsidP="00144C9B">
      <w:pPr>
        <w:numPr>
          <w:ilvl w:val="0"/>
          <w:numId w:val="2"/>
        </w:numPr>
        <w:tabs>
          <w:tab w:val="clear" w:pos="1146"/>
          <w:tab w:val="num" w:pos="567"/>
        </w:tabs>
        <w:ind w:left="567" w:hanging="283"/>
        <w:jc w:val="both"/>
        <w:rPr>
          <w:sz w:val="22"/>
        </w:rPr>
      </w:pPr>
      <w:r>
        <w:rPr>
          <w:sz w:val="22"/>
        </w:rPr>
        <w:t>wykonywania usług w stanie nietrzeźwości lub p</w:t>
      </w:r>
      <w:r w:rsidR="00523605">
        <w:rPr>
          <w:sz w:val="22"/>
        </w:rPr>
        <w:t>od wpływem środków odurzających;</w:t>
      </w:r>
    </w:p>
    <w:p w:rsidR="000C5FBE" w:rsidRDefault="000C5FBE" w:rsidP="00144C9B">
      <w:pPr>
        <w:numPr>
          <w:ilvl w:val="0"/>
          <w:numId w:val="2"/>
        </w:numPr>
        <w:tabs>
          <w:tab w:val="clear" w:pos="1146"/>
          <w:tab w:val="num" w:pos="567"/>
        </w:tabs>
        <w:ind w:left="567" w:hanging="283"/>
        <w:jc w:val="both"/>
        <w:rPr>
          <w:sz w:val="22"/>
        </w:rPr>
      </w:pPr>
      <w:r>
        <w:rPr>
          <w:sz w:val="22"/>
        </w:rPr>
        <w:t>nieusprawiedliwionej nieob</w:t>
      </w:r>
      <w:r w:rsidR="00523605">
        <w:rPr>
          <w:sz w:val="22"/>
        </w:rPr>
        <w:t>ecności na zaplanowanym dyżurze;</w:t>
      </w:r>
    </w:p>
    <w:p w:rsidR="000C5FBE" w:rsidRDefault="000C5FBE" w:rsidP="00144C9B">
      <w:pPr>
        <w:numPr>
          <w:ilvl w:val="0"/>
          <w:numId w:val="2"/>
        </w:numPr>
        <w:tabs>
          <w:tab w:val="clear" w:pos="1146"/>
          <w:tab w:val="num" w:pos="567"/>
        </w:tabs>
        <w:ind w:left="567" w:hanging="283"/>
        <w:jc w:val="both"/>
        <w:rPr>
          <w:sz w:val="22"/>
        </w:rPr>
      </w:pPr>
      <w:r>
        <w:rPr>
          <w:sz w:val="22"/>
        </w:rPr>
        <w:t>utraty prawa wykonywania zawodu lekarza, zawieszenia w prawie wykonywania zawodu lub ograniczenia w wykonywaniu określonych czynności medycznych oraz w przypadku, o którym mowa w § 9 ust. 2 niniejszej umowy, a także w przy</w:t>
      </w:r>
      <w:r w:rsidR="00523605">
        <w:rPr>
          <w:sz w:val="22"/>
        </w:rPr>
        <w:t xml:space="preserve">padku utraty uprawnień </w:t>
      </w:r>
      <w:r>
        <w:rPr>
          <w:sz w:val="22"/>
        </w:rPr>
        <w:t>do udzielania świadczeń zdrowotnych w związku z b</w:t>
      </w:r>
      <w:r w:rsidR="00523605">
        <w:rPr>
          <w:sz w:val="22"/>
        </w:rPr>
        <w:t>rakiem wymaganych kwalifikacji;</w:t>
      </w:r>
    </w:p>
    <w:p w:rsidR="000C5FBE" w:rsidRDefault="000C5FBE" w:rsidP="00144C9B">
      <w:pPr>
        <w:numPr>
          <w:ilvl w:val="0"/>
          <w:numId w:val="2"/>
        </w:numPr>
        <w:tabs>
          <w:tab w:val="clear" w:pos="1146"/>
          <w:tab w:val="num" w:pos="567"/>
        </w:tabs>
        <w:ind w:left="567" w:hanging="283"/>
        <w:jc w:val="both"/>
        <w:rPr>
          <w:b/>
          <w:sz w:val="22"/>
        </w:rPr>
      </w:pPr>
      <w:r>
        <w:rPr>
          <w:sz w:val="22"/>
        </w:rPr>
        <w:t>gdy Udzielający zamówienia nie posiada umowy z NFZ, umowa z NFZ obejmująca przedmiot niniejszej umowy uległa rozwiązaniu lub wartość kontraktu uległa zmniejszeniu.</w:t>
      </w:r>
    </w:p>
    <w:p w:rsidR="000C5FBE" w:rsidRDefault="000C5FBE">
      <w:pPr>
        <w:jc w:val="center"/>
        <w:rPr>
          <w:b/>
          <w:sz w:val="22"/>
        </w:rPr>
      </w:pPr>
    </w:p>
    <w:p w:rsidR="000C5FBE" w:rsidRDefault="000C5FBE">
      <w:pPr>
        <w:jc w:val="center"/>
        <w:rPr>
          <w:b/>
          <w:sz w:val="22"/>
        </w:rPr>
      </w:pPr>
      <w:r>
        <w:rPr>
          <w:b/>
          <w:sz w:val="22"/>
        </w:rPr>
        <w:t>§ 20</w:t>
      </w:r>
    </w:p>
    <w:p w:rsidR="000C5FBE" w:rsidRDefault="000C5FBE">
      <w:pPr>
        <w:jc w:val="center"/>
        <w:rPr>
          <w:b/>
          <w:sz w:val="22"/>
        </w:rPr>
      </w:pPr>
    </w:p>
    <w:p w:rsidR="000C5FBE" w:rsidRDefault="000C5FBE">
      <w:pPr>
        <w:jc w:val="both"/>
        <w:rPr>
          <w:sz w:val="22"/>
        </w:rPr>
      </w:pPr>
      <w:r>
        <w:rPr>
          <w:sz w:val="22"/>
        </w:rPr>
        <w:t>Za zgodą obu stron Przyjmujący zamówienie może wykonywać świadczenia zdrowotne poza określonym w niniejszej umowie zakresem, zgodnie z działalnością statutową Udzielającego zamówienia.</w:t>
      </w:r>
    </w:p>
    <w:p w:rsidR="000C5FBE" w:rsidRDefault="000C5FBE">
      <w:pPr>
        <w:rPr>
          <w:b/>
          <w:sz w:val="22"/>
        </w:rPr>
      </w:pPr>
    </w:p>
    <w:p w:rsidR="000C5FBE" w:rsidRDefault="000C5FBE">
      <w:pPr>
        <w:jc w:val="center"/>
        <w:rPr>
          <w:b/>
          <w:sz w:val="22"/>
        </w:rPr>
      </w:pPr>
      <w:r>
        <w:rPr>
          <w:b/>
          <w:sz w:val="22"/>
        </w:rPr>
        <w:t>§ 21</w:t>
      </w:r>
    </w:p>
    <w:p w:rsidR="000C5FBE" w:rsidRDefault="000C5FBE">
      <w:pPr>
        <w:jc w:val="center"/>
        <w:rPr>
          <w:b/>
          <w:sz w:val="22"/>
        </w:rPr>
      </w:pPr>
    </w:p>
    <w:p w:rsidR="000C5FBE" w:rsidRDefault="000C5FBE">
      <w:pPr>
        <w:jc w:val="both"/>
        <w:rPr>
          <w:sz w:val="22"/>
        </w:rPr>
      </w:pPr>
      <w:r>
        <w:rPr>
          <w:sz w:val="22"/>
        </w:rPr>
        <w:t>Zmiany do niniejszej umowy wymagają formy pisemnej pod rygorem nieważności.</w:t>
      </w:r>
    </w:p>
    <w:p w:rsidR="000C5FBE" w:rsidRDefault="000C5FBE">
      <w:pPr>
        <w:jc w:val="both"/>
        <w:rPr>
          <w:sz w:val="22"/>
        </w:rPr>
      </w:pPr>
    </w:p>
    <w:p w:rsidR="000C5FBE" w:rsidRDefault="000C5FBE">
      <w:pPr>
        <w:jc w:val="center"/>
        <w:rPr>
          <w:b/>
          <w:sz w:val="22"/>
        </w:rPr>
      </w:pPr>
      <w:r>
        <w:rPr>
          <w:b/>
          <w:sz w:val="22"/>
        </w:rPr>
        <w:t>§ 22</w:t>
      </w:r>
    </w:p>
    <w:p w:rsidR="000C5FBE" w:rsidRDefault="000C5FBE">
      <w:pPr>
        <w:jc w:val="center"/>
        <w:rPr>
          <w:b/>
          <w:sz w:val="22"/>
        </w:rPr>
      </w:pPr>
    </w:p>
    <w:p w:rsidR="000C5FBE" w:rsidRDefault="000C5FBE">
      <w:pPr>
        <w:jc w:val="both"/>
        <w:rPr>
          <w:b/>
          <w:sz w:val="22"/>
        </w:rPr>
      </w:pPr>
      <w:r>
        <w:rPr>
          <w:sz w:val="22"/>
        </w:rPr>
        <w:t>W sprawach nie unormowanych niniejszą umową mają zastosowanie przepisy Kodeksu cywilnego.</w:t>
      </w:r>
    </w:p>
    <w:p w:rsidR="000C5FBE" w:rsidRDefault="000C5FBE">
      <w:pPr>
        <w:jc w:val="center"/>
        <w:rPr>
          <w:b/>
          <w:sz w:val="22"/>
        </w:rPr>
      </w:pPr>
    </w:p>
    <w:p w:rsidR="000C5FBE" w:rsidRDefault="000C5FBE">
      <w:pPr>
        <w:jc w:val="center"/>
        <w:rPr>
          <w:b/>
          <w:sz w:val="22"/>
        </w:rPr>
      </w:pPr>
      <w:r>
        <w:rPr>
          <w:b/>
          <w:sz w:val="22"/>
        </w:rPr>
        <w:t>§ 23</w:t>
      </w:r>
    </w:p>
    <w:p w:rsidR="000C5FBE" w:rsidRDefault="000C5FBE">
      <w:pPr>
        <w:jc w:val="center"/>
        <w:rPr>
          <w:b/>
          <w:sz w:val="22"/>
        </w:rPr>
      </w:pPr>
    </w:p>
    <w:p w:rsidR="000C5FBE" w:rsidRDefault="000C5FBE">
      <w:pPr>
        <w:jc w:val="both"/>
        <w:rPr>
          <w:sz w:val="22"/>
        </w:rPr>
      </w:pPr>
      <w:r>
        <w:rPr>
          <w:sz w:val="22"/>
        </w:rPr>
        <w:t>Niniejsza umowa została sporządzona w dwóch jednobrzmiących egzemplarzach, po jednym                dla każdej ze stron.</w:t>
      </w:r>
    </w:p>
    <w:p w:rsidR="000C5FBE" w:rsidRDefault="000C5FBE">
      <w:pPr>
        <w:pStyle w:val="Nagwek3"/>
        <w:numPr>
          <w:ilvl w:val="2"/>
          <w:numId w:val="19"/>
        </w:numPr>
        <w:rPr>
          <w:sz w:val="22"/>
        </w:rPr>
      </w:pPr>
    </w:p>
    <w:p w:rsidR="000C5FBE" w:rsidRDefault="000C5FBE">
      <w:pPr>
        <w:rPr>
          <w:sz w:val="22"/>
        </w:rPr>
      </w:pPr>
    </w:p>
    <w:p w:rsidR="000C5FBE" w:rsidRDefault="000C5FBE">
      <w:pPr>
        <w:rPr>
          <w:sz w:val="22"/>
        </w:rPr>
      </w:pPr>
    </w:p>
    <w:p w:rsidR="000C5FBE" w:rsidRDefault="000C5FBE">
      <w:pPr>
        <w:pStyle w:val="Nagwek3"/>
        <w:numPr>
          <w:ilvl w:val="0"/>
          <w:numId w:val="0"/>
        </w:numPr>
        <w:ind w:left="720" w:hanging="720"/>
      </w:pPr>
      <w:r>
        <w:rPr>
          <w:sz w:val="22"/>
        </w:rPr>
        <w:t>PRZYJMUJĄCY ZAMÓWIENIE                                     UDZIELAJĄCY  ZAMÓWIENIA</w:t>
      </w:r>
    </w:p>
    <w:p w:rsidR="000C5FBE" w:rsidRDefault="000C5FBE">
      <w:r>
        <w:t xml:space="preserve">                                          </w:t>
      </w:r>
    </w:p>
    <w:p w:rsidR="000C5FBE" w:rsidRDefault="000C5FBE"/>
    <w:sectPr w:rsidR="000C5FBE" w:rsidSect="00ED534D">
      <w:footnotePr>
        <w:pos w:val="beneathText"/>
      </w:footnotePr>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panose1 w:val="05010000000000000000"/>
    <w:charset w:val="80"/>
    <w:family w:val="auto"/>
    <w:pitch w:val="default"/>
    <w:sig w:usb0="00000000" w:usb1="00000000" w:usb2="00000000" w:usb3="00000000" w:csb0="0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decimal"/>
      <w:pStyle w:val="Nagwek2"/>
      <w:lvlText w:val=".%2"/>
      <w:lvlJc w:val="left"/>
      <w:pPr>
        <w:tabs>
          <w:tab w:val="num" w:pos="576"/>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AC0BA56"/>
    <w:name w:val="WW8Num2"/>
    <w:lvl w:ilvl="0">
      <w:start w:val="1"/>
      <w:numFmt w:val="lowerLetter"/>
      <w:lvlText w:val="%1)"/>
      <w:lvlJc w:val="left"/>
      <w:pPr>
        <w:tabs>
          <w:tab w:val="num" w:pos="1146"/>
        </w:tabs>
        <w:ind w:left="1146" w:hanging="360"/>
      </w:pPr>
      <w:rPr>
        <w:b w:val="0"/>
      </w:rPr>
    </w:lvl>
  </w:abstractNum>
  <w:abstractNum w:abstractNumId="2">
    <w:nsid w:val="00000003"/>
    <w:multiLevelType w:val="singleLevel"/>
    <w:tmpl w:val="00000003"/>
    <w:name w:val="WW8Num3"/>
    <w:lvl w:ilvl="0">
      <w:start w:val="1"/>
      <w:numFmt w:val="decimal"/>
      <w:lvlText w:val="%1."/>
      <w:lvlJc w:val="left"/>
      <w:pPr>
        <w:tabs>
          <w:tab w:val="num" w:pos="360"/>
        </w:tabs>
        <w:ind w:left="360" w:hanging="360"/>
      </w:pPr>
    </w:lvl>
  </w:abstractNum>
  <w:abstractNum w:abstractNumId="3">
    <w:nsid w:val="00000004"/>
    <w:multiLevelType w:val="singleLevel"/>
    <w:tmpl w:val="00000004"/>
    <w:name w:val="WW8Num4"/>
    <w:lvl w:ilvl="0">
      <w:start w:val="1"/>
      <w:numFmt w:val="decimal"/>
      <w:lvlText w:val="%1."/>
      <w:lvlJc w:val="left"/>
      <w:pPr>
        <w:tabs>
          <w:tab w:val="num" w:pos="786"/>
        </w:tabs>
        <w:ind w:left="786" w:hanging="360"/>
      </w:pPr>
    </w:lvl>
  </w:abstractNum>
  <w:abstractNum w:abstractNumId="4">
    <w:nsid w:val="00000005"/>
    <w:multiLevelType w:val="singleLevel"/>
    <w:tmpl w:val="00000005"/>
    <w:name w:val="WW8Num5"/>
    <w:lvl w:ilvl="0">
      <w:start w:val="1"/>
      <w:numFmt w:val="decimal"/>
      <w:lvlText w:val="%1."/>
      <w:lvlJc w:val="left"/>
      <w:pPr>
        <w:tabs>
          <w:tab w:val="num" w:pos="360"/>
        </w:tabs>
        <w:ind w:left="360" w:hanging="360"/>
      </w:pPr>
    </w:lvl>
  </w:abstractNum>
  <w:abstractNum w:abstractNumId="5">
    <w:nsid w:val="00000006"/>
    <w:multiLevelType w:val="singleLevel"/>
    <w:tmpl w:val="AE101810"/>
    <w:name w:val="WW8Num6"/>
    <w:lvl w:ilvl="0">
      <w:start w:val="1"/>
      <w:numFmt w:val="decimal"/>
      <w:lvlText w:val="%1."/>
      <w:lvlJc w:val="left"/>
      <w:pPr>
        <w:tabs>
          <w:tab w:val="num" w:pos="360"/>
        </w:tabs>
        <w:ind w:left="360" w:hanging="360"/>
      </w:pPr>
      <w:rPr>
        <w:rFonts w:ascii="Times New Roman" w:hAnsi="Times New Roman" w:cs="Times New Roman"/>
        <w:b w:val="0"/>
        <w:i w:val="0"/>
        <w:sz w:val="22"/>
        <w:szCs w:val="22"/>
      </w:rPr>
    </w:lvl>
  </w:abstractNum>
  <w:abstractNum w:abstractNumId="6">
    <w:nsid w:val="00000007"/>
    <w:multiLevelType w:val="multilevel"/>
    <w:tmpl w:val="00000007"/>
    <w:name w:val="WW8Num7"/>
    <w:lvl w:ilvl="0">
      <w:start w:val="1"/>
      <w:numFmt w:val="lowerLetter"/>
      <w:lvlText w:val="%1)"/>
      <w:lvlJc w:val="left"/>
      <w:pPr>
        <w:tabs>
          <w:tab w:val="num" w:pos="0"/>
        </w:tabs>
        <w:ind w:left="1080" w:hanging="360"/>
      </w:pPr>
    </w:lvl>
    <w:lvl w:ilvl="1">
      <w:start w:val="1"/>
      <w:numFmt w:val="decimal"/>
      <w:lvlText w:val="%2."/>
      <w:lvlJc w:val="left"/>
      <w:pPr>
        <w:tabs>
          <w:tab w:val="num" w:pos="0"/>
        </w:tabs>
        <w:ind w:left="502" w:hanging="360"/>
      </w:pPr>
      <w:rPr>
        <w:rFonts w:ascii="Times New Roman" w:eastAsia="Times New Roman" w:hAnsi="Times New Roman" w:cs="Times New Roman"/>
      </w:rPr>
    </w:lvl>
    <w:lvl w:ilvl="2">
      <w:start w:val="1"/>
      <w:numFmt w:val="lowerRoman"/>
      <w:lvlText w:val="%3."/>
      <w:lvlJc w:val="lef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lef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left"/>
      <w:pPr>
        <w:tabs>
          <w:tab w:val="num" w:pos="0"/>
        </w:tabs>
        <w:ind w:left="6840" w:hanging="180"/>
      </w:pPr>
    </w:lvl>
  </w:abstractNum>
  <w:abstractNum w:abstractNumId="7">
    <w:nsid w:val="00000008"/>
    <w:multiLevelType w:val="singleLevel"/>
    <w:tmpl w:val="3C447746"/>
    <w:name w:val="WW8Num8"/>
    <w:lvl w:ilvl="0">
      <w:start w:val="1"/>
      <w:numFmt w:val="decimal"/>
      <w:lvlText w:val="%1."/>
      <w:lvlJc w:val="left"/>
      <w:pPr>
        <w:tabs>
          <w:tab w:val="num" w:pos="360"/>
        </w:tabs>
        <w:ind w:left="360" w:hanging="360"/>
      </w:pPr>
      <w:rPr>
        <w:rFonts w:ascii="Times New Roman" w:hAnsi="Times New Roman" w:cs="Times New Roman"/>
        <w:b w:val="0"/>
        <w:i w:val="0"/>
        <w:sz w:val="22"/>
        <w:szCs w:val="22"/>
      </w:rPr>
    </w:lvl>
  </w:abstractNum>
  <w:abstractNum w:abstractNumId="8">
    <w:nsid w:val="00000009"/>
    <w:multiLevelType w:val="singleLevel"/>
    <w:tmpl w:val="B2084E9A"/>
    <w:name w:val="WW8Num9"/>
    <w:lvl w:ilvl="0">
      <w:start w:val="1"/>
      <w:numFmt w:val="decimal"/>
      <w:lvlText w:val="%1."/>
      <w:lvlJc w:val="left"/>
      <w:pPr>
        <w:tabs>
          <w:tab w:val="num" w:pos="360"/>
        </w:tabs>
        <w:ind w:left="360" w:hanging="360"/>
      </w:pPr>
      <w:rPr>
        <w:rFonts w:ascii="Times New Roman" w:eastAsia="Times New Roman" w:hAnsi="Times New Roman" w:cs="Times New Roman"/>
        <w:b w:val="0"/>
      </w:rPr>
    </w:lvl>
  </w:abstractNum>
  <w:abstractNum w:abstractNumId="9">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10">
    <w:nsid w:val="0000000B"/>
    <w:multiLevelType w:val="multilevel"/>
    <w:tmpl w:val="3EA80F4E"/>
    <w:name w:val="WW8Num11"/>
    <w:lvl w:ilvl="0">
      <w:start w:val="1"/>
      <w:numFmt w:val="decimal"/>
      <w:lvlText w:val="%1."/>
      <w:lvlJc w:val="left"/>
      <w:pPr>
        <w:tabs>
          <w:tab w:val="num" w:pos="0"/>
        </w:tabs>
        <w:ind w:left="405" w:hanging="360"/>
      </w:pPr>
      <w:rPr>
        <w:rFonts w:ascii="Times New Roman" w:hAnsi="Times New Roman" w:cs="Times New Roman"/>
        <w:b w:val="0"/>
        <w:i w:val="0"/>
        <w:sz w:val="22"/>
        <w:szCs w:val="22"/>
      </w:rPr>
    </w:lvl>
    <w:lvl w:ilvl="1">
      <w:start w:val="1"/>
      <w:numFmt w:val="lowerLetter"/>
      <w:lvlText w:val="%2."/>
      <w:lvlJc w:val="left"/>
      <w:pPr>
        <w:tabs>
          <w:tab w:val="num" w:pos="0"/>
        </w:tabs>
        <w:ind w:left="1125" w:hanging="360"/>
      </w:pPr>
    </w:lvl>
    <w:lvl w:ilvl="2">
      <w:start w:val="1"/>
      <w:numFmt w:val="lowerRoman"/>
      <w:lvlText w:val="%3."/>
      <w:lvlJc w:val="left"/>
      <w:pPr>
        <w:tabs>
          <w:tab w:val="num" w:pos="0"/>
        </w:tabs>
        <w:ind w:left="1845" w:hanging="180"/>
      </w:pPr>
    </w:lvl>
    <w:lvl w:ilvl="3">
      <w:start w:val="1"/>
      <w:numFmt w:val="decimal"/>
      <w:lvlText w:val="%4."/>
      <w:lvlJc w:val="left"/>
      <w:pPr>
        <w:tabs>
          <w:tab w:val="num" w:pos="0"/>
        </w:tabs>
        <w:ind w:left="2565" w:hanging="360"/>
      </w:pPr>
    </w:lvl>
    <w:lvl w:ilvl="4">
      <w:start w:val="1"/>
      <w:numFmt w:val="lowerLetter"/>
      <w:lvlText w:val="%5."/>
      <w:lvlJc w:val="left"/>
      <w:pPr>
        <w:tabs>
          <w:tab w:val="num" w:pos="0"/>
        </w:tabs>
        <w:ind w:left="3285" w:hanging="360"/>
      </w:pPr>
    </w:lvl>
    <w:lvl w:ilvl="5">
      <w:start w:val="1"/>
      <w:numFmt w:val="lowerRoman"/>
      <w:lvlText w:val="%6."/>
      <w:lvlJc w:val="left"/>
      <w:pPr>
        <w:tabs>
          <w:tab w:val="num" w:pos="0"/>
        </w:tabs>
        <w:ind w:left="4005" w:hanging="180"/>
      </w:pPr>
    </w:lvl>
    <w:lvl w:ilvl="6">
      <w:start w:val="1"/>
      <w:numFmt w:val="decimal"/>
      <w:lvlText w:val="%7."/>
      <w:lvlJc w:val="left"/>
      <w:pPr>
        <w:tabs>
          <w:tab w:val="num" w:pos="0"/>
        </w:tabs>
        <w:ind w:left="4725" w:hanging="360"/>
      </w:pPr>
    </w:lvl>
    <w:lvl w:ilvl="7">
      <w:start w:val="1"/>
      <w:numFmt w:val="lowerLetter"/>
      <w:lvlText w:val="%8."/>
      <w:lvlJc w:val="left"/>
      <w:pPr>
        <w:tabs>
          <w:tab w:val="num" w:pos="0"/>
        </w:tabs>
        <w:ind w:left="5445" w:hanging="360"/>
      </w:pPr>
    </w:lvl>
    <w:lvl w:ilvl="8">
      <w:start w:val="1"/>
      <w:numFmt w:val="lowerRoman"/>
      <w:lvlText w:val="%9."/>
      <w:lvlJc w:val="left"/>
      <w:pPr>
        <w:tabs>
          <w:tab w:val="num" w:pos="0"/>
        </w:tabs>
        <w:ind w:left="6165" w:hanging="180"/>
      </w:pPr>
    </w:lvl>
  </w:abstractNum>
  <w:abstractNum w:abstractNumId="11">
    <w:nsid w:val="0000000C"/>
    <w:multiLevelType w:val="singleLevel"/>
    <w:tmpl w:val="A148E6F4"/>
    <w:name w:val="WW8Num12"/>
    <w:lvl w:ilvl="0">
      <w:start w:val="1"/>
      <w:numFmt w:val="decimal"/>
      <w:lvlText w:val="%1."/>
      <w:lvlJc w:val="left"/>
      <w:pPr>
        <w:tabs>
          <w:tab w:val="num" w:pos="360"/>
        </w:tabs>
        <w:ind w:left="360" w:hanging="360"/>
      </w:pPr>
      <w:rPr>
        <w:b w:val="0"/>
        <w:sz w:val="22"/>
        <w:szCs w:val="22"/>
      </w:rPr>
    </w:lvl>
  </w:abstractNum>
  <w:abstractNum w:abstractNumId="12">
    <w:nsid w:val="0000000D"/>
    <w:multiLevelType w:val="singleLevel"/>
    <w:tmpl w:val="97FC1ABE"/>
    <w:name w:val="WW8Num13"/>
    <w:lvl w:ilvl="0">
      <w:start w:val="1"/>
      <w:numFmt w:val="decimal"/>
      <w:lvlText w:val="%1."/>
      <w:lvlJc w:val="left"/>
      <w:pPr>
        <w:tabs>
          <w:tab w:val="num" w:pos="720"/>
        </w:tabs>
        <w:ind w:left="720" w:hanging="360"/>
      </w:pPr>
    </w:lvl>
  </w:abstractNum>
  <w:abstractNum w:abstractNumId="13">
    <w:nsid w:val="0000000E"/>
    <w:multiLevelType w:val="singleLevel"/>
    <w:tmpl w:val="0000000E"/>
    <w:name w:val="WW8Num14"/>
    <w:lvl w:ilvl="0">
      <w:start w:val="1"/>
      <w:numFmt w:val="decimal"/>
      <w:lvlText w:val="%1."/>
      <w:lvlJc w:val="left"/>
      <w:pPr>
        <w:tabs>
          <w:tab w:val="num" w:pos="360"/>
        </w:tabs>
        <w:ind w:left="360" w:hanging="360"/>
      </w:pPr>
      <w:rPr>
        <w:rFonts w:ascii="Times New Roman" w:hAnsi="Times New Roman" w:cs="Times New Roman"/>
        <w:b w:val="0"/>
        <w:i w:val="0"/>
        <w:sz w:val="24"/>
      </w:rPr>
    </w:lvl>
  </w:abstractNum>
  <w:abstractNum w:abstractNumId="14">
    <w:nsid w:val="0000000F"/>
    <w:multiLevelType w:val="singleLevel"/>
    <w:tmpl w:val="750E2F2E"/>
    <w:name w:val="WW8Num15"/>
    <w:lvl w:ilvl="0">
      <w:start w:val="1"/>
      <w:numFmt w:val="decimal"/>
      <w:lvlText w:val="%1."/>
      <w:lvlJc w:val="left"/>
      <w:pPr>
        <w:tabs>
          <w:tab w:val="num" w:pos="360"/>
        </w:tabs>
        <w:ind w:left="360" w:hanging="360"/>
      </w:pPr>
      <w:rPr>
        <w:rFonts w:ascii="Times New Roman" w:hAnsi="Times New Roman" w:cs="Times New Roman"/>
        <w:b w:val="0"/>
        <w:i w:val="0"/>
        <w:color w:val="auto"/>
        <w:sz w:val="22"/>
        <w:szCs w:val="22"/>
      </w:rPr>
    </w:lvl>
  </w:abstractNum>
  <w:abstractNum w:abstractNumId="15">
    <w:nsid w:val="00000010"/>
    <w:multiLevelType w:val="singleLevel"/>
    <w:tmpl w:val="00000010"/>
    <w:name w:val="WW8Num16"/>
    <w:lvl w:ilvl="0">
      <w:start w:val="1"/>
      <w:numFmt w:val="decimal"/>
      <w:lvlText w:val="%1."/>
      <w:lvlJc w:val="left"/>
      <w:pPr>
        <w:tabs>
          <w:tab w:val="num" w:pos="360"/>
        </w:tabs>
        <w:ind w:left="360" w:hanging="360"/>
      </w:pPr>
    </w:lvl>
  </w:abstractNum>
  <w:abstractNum w:abstractNumId="16">
    <w:nsid w:val="00000011"/>
    <w:multiLevelType w:val="singleLevel"/>
    <w:tmpl w:val="C1F8EF80"/>
    <w:name w:val="WW8Num17"/>
    <w:lvl w:ilvl="0">
      <w:start w:val="1"/>
      <w:numFmt w:val="decimal"/>
      <w:lvlText w:val="%1."/>
      <w:lvlJc w:val="left"/>
      <w:pPr>
        <w:tabs>
          <w:tab w:val="num" w:pos="502"/>
        </w:tabs>
        <w:ind w:left="502" w:hanging="360"/>
      </w:pPr>
      <w:rPr>
        <w:b w:val="0"/>
      </w:rPr>
    </w:lvl>
  </w:abstractNum>
  <w:abstractNum w:abstractNumId="17">
    <w:nsid w:val="00000012"/>
    <w:multiLevelType w:val="singleLevel"/>
    <w:tmpl w:val="E462462A"/>
    <w:name w:val="WW8Num18"/>
    <w:lvl w:ilvl="0">
      <w:start w:val="1"/>
      <w:numFmt w:val="decimal"/>
      <w:lvlText w:val="%1."/>
      <w:lvlJc w:val="left"/>
      <w:pPr>
        <w:tabs>
          <w:tab w:val="num" w:pos="502"/>
        </w:tabs>
        <w:ind w:left="502" w:hanging="360"/>
      </w:pPr>
      <w:rPr>
        <w:b w:val="0"/>
      </w:rPr>
    </w:lvl>
  </w:abstractNum>
  <w:abstractNum w:abstractNumId="18">
    <w:nsid w:val="00000013"/>
    <w:multiLevelType w:val="multilevel"/>
    <w:tmpl w:val="00000013"/>
    <w:name w:val="WW8Num19"/>
    <w:lvl w:ilvl="0">
      <w:start w:val="2"/>
      <w:numFmt w:val="none"/>
      <w:suff w:val="nothing"/>
      <w:lvlText w:val=""/>
      <w:lvlJc w:val="left"/>
      <w:pPr>
        <w:tabs>
          <w:tab w:val="num" w:pos="0"/>
        </w:tabs>
        <w:ind w:left="432" w:hanging="432"/>
      </w:pPr>
    </w:lvl>
    <w:lvl w:ilvl="1">
      <w:start w:val="3"/>
      <w:numFmt w:val="decimal"/>
      <w:lvlText w:val=".%2"/>
      <w:lvlJc w:val="left"/>
      <w:pPr>
        <w:tabs>
          <w:tab w:val="num" w:pos="576"/>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9">
    <w:nsid w:val="00000014"/>
    <w:multiLevelType w:val="multilevel"/>
    <w:tmpl w:val="0000001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0">
    <w:nsid w:val="00000015"/>
    <w:multiLevelType w:val="multilevel"/>
    <w:tmpl w:val="0000001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1">
    <w:nsid w:val="468A6B83"/>
    <w:multiLevelType w:val="hybridMultilevel"/>
    <w:tmpl w:val="2C3E9EA4"/>
    <w:lvl w:ilvl="0" w:tplc="93B639D4">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nsid w:val="49FC15C3"/>
    <w:multiLevelType w:val="hybridMultilevel"/>
    <w:tmpl w:val="CA98D51A"/>
    <w:lvl w:ilvl="0" w:tplc="F6EC6542">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rsids>
    <w:rsidRoot w:val="009A285E"/>
    <w:rsid w:val="00016049"/>
    <w:rsid w:val="000C4680"/>
    <w:rsid w:val="000C5FBE"/>
    <w:rsid w:val="000E298B"/>
    <w:rsid w:val="000E3FEA"/>
    <w:rsid w:val="001029EB"/>
    <w:rsid w:val="00144C9B"/>
    <w:rsid w:val="00152572"/>
    <w:rsid w:val="001A50B0"/>
    <w:rsid w:val="00265723"/>
    <w:rsid w:val="00275C84"/>
    <w:rsid w:val="002966E6"/>
    <w:rsid w:val="0032011F"/>
    <w:rsid w:val="00335BF9"/>
    <w:rsid w:val="0034404D"/>
    <w:rsid w:val="0036397F"/>
    <w:rsid w:val="003766C6"/>
    <w:rsid w:val="003C2199"/>
    <w:rsid w:val="003C576D"/>
    <w:rsid w:val="00483DD9"/>
    <w:rsid w:val="004A64DB"/>
    <w:rsid w:val="00503A1A"/>
    <w:rsid w:val="00523605"/>
    <w:rsid w:val="00585DD3"/>
    <w:rsid w:val="005C45AA"/>
    <w:rsid w:val="00604887"/>
    <w:rsid w:val="00634480"/>
    <w:rsid w:val="00662E2E"/>
    <w:rsid w:val="00693771"/>
    <w:rsid w:val="006F6997"/>
    <w:rsid w:val="007F4A7D"/>
    <w:rsid w:val="00805933"/>
    <w:rsid w:val="00831839"/>
    <w:rsid w:val="008560BF"/>
    <w:rsid w:val="00940D83"/>
    <w:rsid w:val="00974173"/>
    <w:rsid w:val="009A285E"/>
    <w:rsid w:val="009F5BF1"/>
    <w:rsid w:val="00B71039"/>
    <w:rsid w:val="00BC5039"/>
    <w:rsid w:val="00BE3C0D"/>
    <w:rsid w:val="00C62F5B"/>
    <w:rsid w:val="00CD68FE"/>
    <w:rsid w:val="00CE79A1"/>
    <w:rsid w:val="00E0740A"/>
    <w:rsid w:val="00E53FAB"/>
    <w:rsid w:val="00ED534D"/>
    <w:rsid w:val="00F1085D"/>
    <w:rsid w:val="00F16DDA"/>
    <w:rsid w:val="00F5261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F4A7D"/>
    <w:pPr>
      <w:suppressAutoHyphens/>
    </w:pPr>
    <w:rPr>
      <w:lang w:eastAsia="ar-SA"/>
    </w:rPr>
  </w:style>
  <w:style w:type="paragraph" w:styleId="Nagwek1">
    <w:name w:val="heading 1"/>
    <w:basedOn w:val="Normalny"/>
    <w:next w:val="Normalny"/>
    <w:qFormat/>
    <w:rsid w:val="007F4A7D"/>
    <w:pPr>
      <w:keepNext/>
      <w:numPr>
        <w:numId w:val="1"/>
      </w:numPr>
      <w:outlineLvl w:val="0"/>
    </w:pPr>
    <w:rPr>
      <w:sz w:val="28"/>
    </w:rPr>
  </w:style>
  <w:style w:type="paragraph" w:styleId="Nagwek2">
    <w:name w:val="heading 2"/>
    <w:basedOn w:val="Normalny"/>
    <w:next w:val="Normalny"/>
    <w:qFormat/>
    <w:rsid w:val="007F4A7D"/>
    <w:pPr>
      <w:keepNext/>
      <w:numPr>
        <w:ilvl w:val="1"/>
        <w:numId w:val="1"/>
      </w:numPr>
      <w:outlineLvl w:val="1"/>
    </w:pPr>
    <w:rPr>
      <w:sz w:val="24"/>
    </w:rPr>
  </w:style>
  <w:style w:type="paragraph" w:styleId="Nagwek3">
    <w:name w:val="heading 3"/>
    <w:basedOn w:val="Normalny"/>
    <w:next w:val="Normalny"/>
    <w:qFormat/>
    <w:rsid w:val="007F4A7D"/>
    <w:pPr>
      <w:keepNext/>
      <w:numPr>
        <w:ilvl w:val="2"/>
        <w:numId w:val="1"/>
      </w:numPr>
      <w:outlineLvl w:val="2"/>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6z0">
    <w:name w:val="WW8Num6z0"/>
    <w:rsid w:val="007F4A7D"/>
    <w:rPr>
      <w:rFonts w:ascii="Times New Roman" w:hAnsi="Times New Roman" w:cs="Times New Roman"/>
      <w:b w:val="0"/>
      <w:i w:val="0"/>
      <w:sz w:val="24"/>
    </w:rPr>
  </w:style>
  <w:style w:type="character" w:customStyle="1" w:styleId="WW8Num7z1">
    <w:name w:val="WW8Num7z1"/>
    <w:rsid w:val="007F4A7D"/>
    <w:rPr>
      <w:rFonts w:ascii="Times New Roman" w:eastAsia="Times New Roman" w:hAnsi="Times New Roman" w:cs="Times New Roman"/>
    </w:rPr>
  </w:style>
  <w:style w:type="character" w:customStyle="1" w:styleId="WW8Num8z0">
    <w:name w:val="WW8Num8z0"/>
    <w:rsid w:val="007F4A7D"/>
    <w:rPr>
      <w:rFonts w:ascii="Times New Roman" w:hAnsi="Times New Roman" w:cs="Times New Roman"/>
      <w:b w:val="0"/>
      <w:i w:val="0"/>
      <w:sz w:val="24"/>
    </w:rPr>
  </w:style>
  <w:style w:type="character" w:customStyle="1" w:styleId="WW8Num9z0">
    <w:name w:val="WW8Num9z0"/>
    <w:rsid w:val="007F4A7D"/>
    <w:rPr>
      <w:rFonts w:ascii="Times New Roman" w:eastAsia="Times New Roman" w:hAnsi="Times New Roman" w:cs="Times New Roman"/>
    </w:rPr>
  </w:style>
  <w:style w:type="character" w:customStyle="1" w:styleId="WW8Num11z0">
    <w:name w:val="WW8Num11z0"/>
    <w:rsid w:val="007F4A7D"/>
    <w:rPr>
      <w:rFonts w:ascii="Times New Roman" w:hAnsi="Times New Roman" w:cs="Times New Roman"/>
      <w:b w:val="0"/>
      <w:i w:val="0"/>
      <w:sz w:val="24"/>
    </w:rPr>
  </w:style>
  <w:style w:type="character" w:customStyle="1" w:styleId="WW8Num12z0">
    <w:name w:val="WW8Num12z0"/>
    <w:rsid w:val="007F4A7D"/>
    <w:rPr>
      <w:sz w:val="22"/>
      <w:szCs w:val="22"/>
    </w:rPr>
  </w:style>
  <w:style w:type="character" w:customStyle="1" w:styleId="WW8Num14z0">
    <w:name w:val="WW8Num14z0"/>
    <w:rsid w:val="007F4A7D"/>
    <w:rPr>
      <w:rFonts w:ascii="Times New Roman" w:hAnsi="Times New Roman" w:cs="Times New Roman"/>
      <w:b w:val="0"/>
      <w:i w:val="0"/>
      <w:sz w:val="24"/>
    </w:rPr>
  </w:style>
  <w:style w:type="character" w:customStyle="1" w:styleId="WW8Num15z0">
    <w:name w:val="WW8Num15z0"/>
    <w:rsid w:val="007F4A7D"/>
    <w:rPr>
      <w:rFonts w:ascii="Times New Roman" w:hAnsi="Times New Roman" w:cs="Times New Roman"/>
      <w:b w:val="0"/>
      <w:i w:val="0"/>
      <w:color w:val="auto"/>
      <w:sz w:val="20"/>
    </w:rPr>
  </w:style>
  <w:style w:type="character" w:customStyle="1" w:styleId="WW8Num4z0">
    <w:name w:val="WW8Num4z0"/>
    <w:rsid w:val="007F4A7D"/>
    <w:rPr>
      <w:sz w:val="22"/>
      <w:szCs w:val="22"/>
    </w:rPr>
  </w:style>
  <w:style w:type="character" w:customStyle="1" w:styleId="WW8Num12z1">
    <w:name w:val="WW8Num12z1"/>
    <w:rsid w:val="007F4A7D"/>
    <w:rPr>
      <w:rFonts w:ascii="Times New Roman" w:eastAsia="Times New Roman" w:hAnsi="Times New Roman" w:cs="Times New Roman"/>
    </w:rPr>
  </w:style>
  <w:style w:type="character" w:customStyle="1" w:styleId="WW8Num17z0">
    <w:name w:val="WW8Num17z0"/>
    <w:rsid w:val="007F4A7D"/>
    <w:rPr>
      <w:rFonts w:ascii="Times New Roman" w:eastAsia="Times New Roman" w:hAnsi="Times New Roman" w:cs="Times New Roman"/>
    </w:rPr>
  </w:style>
  <w:style w:type="character" w:customStyle="1" w:styleId="WW8Num18z0">
    <w:name w:val="WW8Num18z0"/>
    <w:rsid w:val="007F4A7D"/>
    <w:rPr>
      <w:b w:val="0"/>
      <w:i w:val="0"/>
    </w:rPr>
  </w:style>
  <w:style w:type="character" w:customStyle="1" w:styleId="WW8Num22z0">
    <w:name w:val="WW8Num22z0"/>
    <w:rsid w:val="007F4A7D"/>
    <w:rPr>
      <w:rFonts w:ascii="Times New Roman" w:eastAsia="Times New Roman" w:hAnsi="Times New Roman" w:cs="Times New Roman"/>
    </w:rPr>
  </w:style>
  <w:style w:type="character" w:customStyle="1" w:styleId="WW8Num23z0">
    <w:name w:val="WW8Num23z0"/>
    <w:rsid w:val="007F4A7D"/>
    <w:rPr>
      <w:rFonts w:ascii="Times New Roman" w:hAnsi="Times New Roman" w:cs="Times New Roman"/>
      <w:b w:val="0"/>
      <w:i w:val="0"/>
      <w:sz w:val="24"/>
    </w:rPr>
  </w:style>
  <w:style w:type="character" w:customStyle="1" w:styleId="WW8Num26z1">
    <w:name w:val="WW8Num26z1"/>
    <w:rsid w:val="007F4A7D"/>
    <w:rPr>
      <w:rFonts w:ascii="Times New Roman" w:eastAsia="Times New Roman" w:hAnsi="Times New Roman" w:cs="Times New Roman"/>
    </w:rPr>
  </w:style>
  <w:style w:type="character" w:customStyle="1" w:styleId="Absatz-Standardschriftart">
    <w:name w:val="Absatz-Standardschriftart"/>
    <w:rsid w:val="007F4A7D"/>
  </w:style>
  <w:style w:type="character" w:customStyle="1" w:styleId="WW8Num2z0">
    <w:name w:val="WW8Num2z0"/>
    <w:rsid w:val="007F4A7D"/>
    <w:rPr>
      <w:rFonts w:ascii="Symbol" w:hAnsi="Symbol" w:cs="Symbol"/>
    </w:rPr>
  </w:style>
  <w:style w:type="character" w:customStyle="1" w:styleId="WW8Num5z0">
    <w:name w:val="WW8Num5z0"/>
    <w:rsid w:val="007F4A7D"/>
    <w:rPr>
      <w:sz w:val="22"/>
      <w:szCs w:val="22"/>
    </w:rPr>
  </w:style>
  <w:style w:type="character" w:customStyle="1" w:styleId="WW8Num6z1">
    <w:name w:val="WW8Num6z1"/>
    <w:rsid w:val="007F4A7D"/>
    <w:rPr>
      <w:rFonts w:ascii="Times New Roman" w:eastAsia="Times New Roman" w:hAnsi="Times New Roman" w:cs="Times New Roman"/>
    </w:rPr>
  </w:style>
  <w:style w:type="character" w:customStyle="1" w:styleId="WW8Num9z1">
    <w:name w:val="WW8Num9z1"/>
    <w:rsid w:val="007F4A7D"/>
    <w:rPr>
      <w:rFonts w:ascii="Courier New" w:hAnsi="Courier New" w:cs="Courier New"/>
    </w:rPr>
  </w:style>
  <w:style w:type="character" w:customStyle="1" w:styleId="WW8Num9z2">
    <w:name w:val="WW8Num9z2"/>
    <w:rsid w:val="007F4A7D"/>
    <w:rPr>
      <w:rFonts w:ascii="Wingdings" w:hAnsi="Wingdings" w:cs="Wingdings"/>
    </w:rPr>
  </w:style>
  <w:style w:type="character" w:customStyle="1" w:styleId="WW8Num9z3">
    <w:name w:val="WW8Num9z3"/>
    <w:rsid w:val="007F4A7D"/>
    <w:rPr>
      <w:rFonts w:ascii="Symbol" w:hAnsi="Symbol" w:cs="Symbol"/>
    </w:rPr>
  </w:style>
  <w:style w:type="character" w:customStyle="1" w:styleId="WW8Num18z1">
    <w:name w:val="WW8Num18z1"/>
    <w:rsid w:val="007F4A7D"/>
    <w:rPr>
      <w:sz w:val="22"/>
      <w:szCs w:val="22"/>
    </w:rPr>
  </w:style>
  <w:style w:type="character" w:customStyle="1" w:styleId="WW8Num20z0">
    <w:name w:val="WW8Num20z0"/>
    <w:rsid w:val="007F4A7D"/>
    <w:rPr>
      <w:rFonts w:ascii="Times New Roman" w:hAnsi="Times New Roman" w:cs="Times New Roman"/>
      <w:b w:val="0"/>
      <w:i w:val="0"/>
      <w:sz w:val="24"/>
    </w:rPr>
  </w:style>
  <w:style w:type="character" w:customStyle="1" w:styleId="WW8Num24z0">
    <w:name w:val="WW8Num24z0"/>
    <w:rsid w:val="007F4A7D"/>
    <w:rPr>
      <w:rFonts w:ascii="Times New Roman" w:hAnsi="Times New Roman" w:cs="Times New Roman"/>
      <w:b w:val="0"/>
      <w:i w:val="0"/>
      <w:color w:val="auto"/>
      <w:sz w:val="20"/>
    </w:rPr>
  </w:style>
  <w:style w:type="character" w:customStyle="1" w:styleId="WW8Num26z0">
    <w:name w:val="WW8Num26z0"/>
    <w:rsid w:val="007F4A7D"/>
    <w:rPr>
      <w:sz w:val="22"/>
      <w:szCs w:val="22"/>
    </w:rPr>
  </w:style>
  <w:style w:type="character" w:customStyle="1" w:styleId="WW8Num30z0">
    <w:name w:val="WW8Num30z0"/>
    <w:rsid w:val="007F4A7D"/>
    <w:rPr>
      <w:b w:val="0"/>
      <w:i w:val="0"/>
    </w:rPr>
  </w:style>
  <w:style w:type="character" w:customStyle="1" w:styleId="WW8Num31z1">
    <w:name w:val="WW8Num31z1"/>
    <w:rsid w:val="007F4A7D"/>
    <w:rPr>
      <w:b w:val="0"/>
    </w:rPr>
  </w:style>
  <w:style w:type="character" w:customStyle="1" w:styleId="WW8Num33z1">
    <w:name w:val="WW8Num33z1"/>
    <w:rsid w:val="007F4A7D"/>
    <w:rPr>
      <w:rFonts w:ascii="Times New Roman" w:eastAsia="Times New Roman" w:hAnsi="Times New Roman" w:cs="Times New Roman"/>
    </w:rPr>
  </w:style>
  <w:style w:type="character" w:customStyle="1" w:styleId="WW8Num36z0">
    <w:name w:val="WW8Num36z0"/>
    <w:rsid w:val="007F4A7D"/>
    <w:rPr>
      <w:b w:val="0"/>
    </w:rPr>
  </w:style>
  <w:style w:type="character" w:customStyle="1" w:styleId="WW8Num38z0">
    <w:name w:val="WW8Num38z0"/>
    <w:rsid w:val="007F4A7D"/>
    <w:rPr>
      <w:rFonts w:ascii="Times New Roman" w:eastAsia="Times New Roman" w:hAnsi="Times New Roman" w:cs="Times New Roman"/>
    </w:rPr>
  </w:style>
  <w:style w:type="character" w:customStyle="1" w:styleId="WW8Num39z0">
    <w:name w:val="WW8Num39z0"/>
    <w:rsid w:val="007F4A7D"/>
    <w:rPr>
      <w:b w:val="0"/>
      <w:i w:val="0"/>
    </w:rPr>
  </w:style>
  <w:style w:type="character" w:customStyle="1" w:styleId="WW8Num40z0">
    <w:name w:val="WW8Num40z0"/>
    <w:rsid w:val="007F4A7D"/>
    <w:rPr>
      <w:rFonts w:ascii="Times New Roman" w:hAnsi="Times New Roman" w:cs="Times New Roman"/>
      <w:b w:val="0"/>
      <w:i w:val="0"/>
      <w:sz w:val="24"/>
    </w:rPr>
  </w:style>
  <w:style w:type="character" w:customStyle="1" w:styleId="WW8Num41z0">
    <w:name w:val="WW8Num41z0"/>
    <w:rsid w:val="007F4A7D"/>
    <w:rPr>
      <w:rFonts w:ascii="Times New Roman" w:eastAsia="Times New Roman" w:hAnsi="Times New Roman" w:cs="Times New Roman"/>
    </w:rPr>
  </w:style>
  <w:style w:type="character" w:customStyle="1" w:styleId="WW8Num44z1">
    <w:name w:val="WW8Num44z1"/>
    <w:rsid w:val="007F4A7D"/>
    <w:rPr>
      <w:rFonts w:ascii="Times New Roman" w:eastAsia="Times New Roman" w:hAnsi="Times New Roman" w:cs="Times New Roman"/>
    </w:rPr>
  </w:style>
  <w:style w:type="character" w:customStyle="1" w:styleId="Domylnaczcionkaakapitu1">
    <w:name w:val="Domyślna czcionka akapitu1"/>
    <w:rsid w:val="007F4A7D"/>
  </w:style>
  <w:style w:type="character" w:styleId="Numerstrony">
    <w:name w:val="page number"/>
    <w:basedOn w:val="Domylnaczcionkaakapitu1"/>
    <w:semiHidden/>
    <w:rsid w:val="007F4A7D"/>
  </w:style>
  <w:style w:type="character" w:customStyle="1" w:styleId="Znakiprzypiswdolnych">
    <w:name w:val="Znaki przypisów dolnych"/>
    <w:basedOn w:val="Domylnaczcionkaakapitu1"/>
    <w:rsid w:val="007F4A7D"/>
    <w:rPr>
      <w:vertAlign w:val="superscript"/>
    </w:rPr>
  </w:style>
  <w:style w:type="character" w:customStyle="1" w:styleId="Symbolewypunktowania">
    <w:name w:val="Symbole wypunktowania"/>
    <w:rsid w:val="007F4A7D"/>
    <w:rPr>
      <w:rFonts w:ascii="OpenSymbol" w:eastAsia="OpenSymbol" w:hAnsi="OpenSymbol" w:cs="OpenSymbol"/>
    </w:rPr>
  </w:style>
  <w:style w:type="paragraph" w:styleId="Nagwek">
    <w:name w:val="header"/>
    <w:basedOn w:val="Normalny"/>
    <w:next w:val="Tekstpodstawowy"/>
    <w:semiHidden/>
    <w:rsid w:val="007F4A7D"/>
    <w:pPr>
      <w:tabs>
        <w:tab w:val="center" w:pos="4536"/>
        <w:tab w:val="right" w:pos="9072"/>
      </w:tabs>
    </w:pPr>
  </w:style>
  <w:style w:type="paragraph" w:styleId="Tekstpodstawowy">
    <w:name w:val="Body Text"/>
    <w:basedOn w:val="Normalny"/>
    <w:semiHidden/>
    <w:rsid w:val="007F4A7D"/>
    <w:rPr>
      <w:sz w:val="28"/>
    </w:rPr>
  </w:style>
  <w:style w:type="paragraph" w:styleId="Lista">
    <w:name w:val="List"/>
    <w:basedOn w:val="Tekstpodstawowy"/>
    <w:semiHidden/>
    <w:rsid w:val="007F4A7D"/>
    <w:rPr>
      <w:rFonts w:cs="Tahoma"/>
    </w:rPr>
  </w:style>
  <w:style w:type="paragraph" w:styleId="Podpis">
    <w:name w:val="Signature"/>
    <w:basedOn w:val="Normalny"/>
    <w:semiHidden/>
    <w:rsid w:val="007F4A7D"/>
    <w:pPr>
      <w:suppressLineNumbers/>
      <w:spacing w:before="120" w:after="120"/>
    </w:pPr>
    <w:rPr>
      <w:rFonts w:cs="Mangal"/>
      <w:i/>
      <w:iCs/>
      <w:sz w:val="24"/>
      <w:szCs w:val="24"/>
    </w:rPr>
  </w:style>
  <w:style w:type="paragraph" w:customStyle="1" w:styleId="Indeks">
    <w:name w:val="Indeks"/>
    <w:basedOn w:val="Normalny"/>
    <w:rsid w:val="007F4A7D"/>
    <w:pPr>
      <w:suppressLineNumbers/>
    </w:pPr>
    <w:rPr>
      <w:rFonts w:cs="Tahoma"/>
    </w:rPr>
  </w:style>
  <w:style w:type="paragraph" w:customStyle="1" w:styleId="Nagwek10">
    <w:name w:val="Nagłówek1"/>
    <w:basedOn w:val="Normalny"/>
    <w:next w:val="Tekstpodstawowy"/>
    <w:rsid w:val="007F4A7D"/>
    <w:pPr>
      <w:keepNext/>
      <w:spacing w:before="240" w:after="120"/>
    </w:pPr>
    <w:rPr>
      <w:rFonts w:ascii="Arial" w:eastAsia="MS Mincho" w:hAnsi="Arial" w:cs="Tahoma"/>
      <w:sz w:val="28"/>
      <w:szCs w:val="28"/>
    </w:rPr>
  </w:style>
  <w:style w:type="paragraph" w:customStyle="1" w:styleId="Podpis1">
    <w:name w:val="Podpis1"/>
    <w:basedOn w:val="Normalny"/>
    <w:rsid w:val="007F4A7D"/>
    <w:pPr>
      <w:suppressLineNumbers/>
      <w:spacing w:before="120" w:after="120"/>
    </w:pPr>
    <w:rPr>
      <w:rFonts w:cs="Tahoma"/>
      <w:i/>
      <w:iCs/>
      <w:sz w:val="24"/>
      <w:szCs w:val="24"/>
    </w:rPr>
  </w:style>
  <w:style w:type="paragraph" w:customStyle="1" w:styleId="Tekstpodstawowy21">
    <w:name w:val="Tekst podstawowy 21"/>
    <w:basedOn w:val="Normalny"/>
    <w:rsid w:val="007F4A7D"/>
    <w:rPr>
      <w:sz w:val="24"/>
    </w:rPr>
  </w:style>
  <w:style w:type="paragraph" w:styleId="Tekstprzypisudolnego">
    <w:name w:val="footnote text"/>
    <w:basedOn w:val="Normalny"/>
    <w:semiHidden/>
    <w:rsid w:val="007F4A7D"/>
  </w:style>
  <w:style w:type="paragraph" w:customStyle="1" w:styleId="Tekstpodstawowy31">
    <w:name w:val="Tekst podstawowy 31"/>
    <w:basedOn w:val="Normalny"/>
    <w:rsid w:val="007F4A7D"/>
    <w:rPr>
      <w:i/>
      <w:sz w:val="24"/>
    </w:rPr>
  </w:style>
  <w:style w:type="paragraph" w:styleId="Tekstpodstawowywcity">
    <w:name w:val="Body Text Indent"/>
    <w:basedOn w:val="Normalny"/>
    <w:semiHidden/>
    <w:rsid w:val="007F4A7D"/>
    <w:pPr>
      <w:ind w:firstLine="426"/>
    </w:pPr>
    <w:rPr>
      <w:sz w:val="24"/>
    </w:rPr>
  </w:style>
  <w:style w:type="paragraph" w:customStyle="1" w:styleId="Tekstpodstawowywcity21">
    <w:name w:val="Tekst podstawowy wcięty 21"/>
    <w:basedOn w:val="Normalny"/>
    <w:rsid w:val="007F4A7D"/>
    <w:pPr>
      <w:ind w:left="426"/>
    </w:pPr>
    <w:rPr>
      <w:sz w:val="24"/>
    </w:rPr>
  </w:style>
  <w:style w:type="paragraph" w:customStyle="1" w:styleId="Tekstpodstawowywcity31">
    <w:name w:val="Tekst podstawowy wcięty 31"/>
    <w:basedOn w:val="Normalny"/>
    <w:rsid w:val="007F4A7D"/>
    <w:pPr>
      <w:ind w:left="360"/>
    </w:pPr>
  </w:style>
  <w:style w:type="paragraph" w:styleId="Stopka">
    <w:name w:val="footer"/>
    <w:basedOn w:val="Normalny"/>
    <w:semiHidden/>
    <w:rsid w:val="007F4A7D"/>
    <w:pPr>
      <w:tabs>
        <w:tab w:val="center" w:pos="4536"/>
        <w:tab w:val="right" w:pos="9072"/>
      </w:tabs>
    </w:pPr>
  </w:style>
  <w:style w:type="paragraph" w:styleId="Tekstdymka">
    <w:name w:val="Balloon Text"/>
    <w:basedOn w:val="Normalny"/>
    <w:rsid w:val="007F4A7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2076</Words>
  <Characters>12458</Characters>
  <Application>Microsoft Office Word</Application>
  <DocSecurity>0</DocSecurity>
  <Lines>103</Lines>
  <Paragraphs>29</Paragraphs>
  <ScaleCrop>false</ScaleCrop>
  <HeadingPairs>
    <vt:vector size="2" baseType="variant">
      <vt:variant>
        <vt:lpstr>Tytuł</vt:lpstr>
      </vt:variant>
      <vt:variant>
        <vt:i4>1</vt:i4>
      </vt:variant>
    </vt:vector>
  </HeadingPairs>
  <TitlesOfParts>
    <vt:vector size="1" baseType="lpstr">
      <vt:lpstr>UMOWA</vt:lpstr>
    </vt:vector>
  </TitlesOfParts>
  <Company/>
  <LinksUpToDate>false</LinksUpToDate>
  <CharactersWithSpaces>14505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subject/>
  <dc:creator>Grazyna</dc:creator>
  <cp:keywords/>
  <cp:lastModifiedBy>gstryczek</cp:lastModifiedBy>
  <cp:revision>30</cp:revision>
  <cp:lastPrinted>2013-11-27T10:57:00Z</cp:lastPrinted>
  <dcterms:created xsi:type="dcterms:W3CDTF">2016-11-07T10:19:00Z</dcterms:created>
  <dcterms:modified xsi:type="dcterms:W3CDTF">2018-07-13T07:21:00Z</dcterms:modified>
</cp:coreProperties>
</file>